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A66F26" w14:textId="37A39FF0" w:rsidR="00E74772" w:rsidRPr="00646343" w:rsidRDefault="00E74772" w:rsidP="00646343">
      <w:pPr>
        <w:ind w:left="-142" w:right="-199"/>
        <w:rPr>
          <w:b/>
          <w:sz w:val="24"/>
          <w:szCs w:val="24"/>
        </w:rPr>
      </w:pPr>
    </w:p>
    <w:p w14:paraId="6BA67016" w14:textId="77777777" w:rsidR="00913530" w:rsidRPr="00646343" w:rsidRDefault="00913530" w:rsidP="00BA0F09">
      <w:pPr>
        <w:ind w:left="142" w:right="-199"/>
        <w:rPr>
          <w:b/>
          <w:sz w:val="24"/>
          <w:szCs w:val="24"/>
        </w:rPr>
      </w:pPr>
    </w:p>
    <w:tbl>
      <w:tblPr>
        <w:tblW w:w="9780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5953"/>
        <w:gridCol w:w="3827"/>
      </w:tblGrid>
      <w:tr w:rsidR="00E74772" w:rsidRPr="00646343" w14:paraId="6BA67020" w14:textId="77777777" w:rsidTr="00BA0F09">
        <w:trPr>
          <w:trHeight w:val="1560"/>
        </w:trPr>
        <w:tc>
          <w:tcPr>
            <w:tcW w:w="5953" w:type="dxa"/>
            <w:shd w:val="clear" w:color="auto" w:fill="auto"/>
          </w:tcPr>
          <w:p w14:paraId="6BA67018" w14:textId="77777777" w:rsidR="00E74772" w:rsidRPr="00646343" w:rsidRDefault="00E74772" w:rsidP="00646343">
            <w:pPr>
              <w:ind w:left="-142" w:right="-199"/>
              <w:rPr>
                <w:sz w:val="24"/>
                <w:szCs w:val="24"/>
              </w:rPr>
            </w:pPr>
            <w:proofErr w:type="spellStart"/>
            <w:r w:rsidRPr="00646343">
              <w:rPr>
                <w:sz w:val="24"/>
                <w:szCs w:val="24"/>
              </w:rPr>
              <w:t>Ταχ.Δ</w:t>
            </w:r>
            <w:proofErr w:type="spellEnd"/>
            <w:r w:rsidRPr="00646343">
              <w:rPr>
                <w:sz w:val="24"/>
                <w:szCs w:val="24"/>
              </w:rPr>
              <w:t>/</w:t>
            </w:r>
            <w:proofErr w:type="spellStart"/>
            <w:r w:rsidRPr="00646343">
              <w:rPr>
                <w:sz w:val="24"/>
                <w:szCs w:val="24"/>
              </w:rPr>
              <w:t>νση</w:t>
            </w:r>
            <w:proofErr w:type="spellEnd"/>
            <w:r w:rsidRPr="00646343">
              <w:rPr>
                <w:sz w:val="24"/>
                <w:szCs w:val="24"/>
              </w:rPr>
              <w:t xml:space="preserve">: </w:t>
            </w:r>
            <w:r w:rsidRPr="00646343">
              <w:rPr>
                <w:sz w:val="24"/>
                <w:szCs w:val="24"/>
              </w:rPr>
              <w:tab/>
              <w:t xml:space="preserve">Ακτή </w:t>
            </w:r>
            <w:proofErr w:type="spellStart"/>
            <w:r w:rsidRPr="00646343">
              <w:rPr>
                <w:sz w:val="24"/>
                <w:szCs w:val="24"/>
              </w:rPr>
              <w:t>Δυμαίων</w:t>
            </w:r>
            <w:proofErr w:type="spellEnd"/>
            <w:r w:rsidRPr="00646343">
              <w:rPr>
                <w:sz w:val="24"/>
                <w:szCs w:val="24"/>
              </w:rPr>
              <w:t xml:space="preserve"> 48 </w:t>
            </w:r>
          </w:p>
          <w:p w14:paraId="6BA67019" w14:textId="77777777" w:rsidR="00E74772" w:rsidRPr="00646343" w:rsidRDefault="00E74772" w:rsidP="00BA0F09">
            <w:pPr>
              <w:ind w:right="-199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ab/>
            </w:r>
            <w:r w:rsidRPr="00646343">
              <w:rPr>
                <w:sz w:val="24"/>
                <w:szCs w:val="24"/>
              </w:rPr>
              <w:tab/>
              <w:t>Πάτρα, ΤΚ 26333</w:t>
            </w:r>
          </w:p>
          <w:p w14:paraId="6BA6701A" w14:textId="77777777" w:rsidR="00E74772" w:rsidRPr="00646343" w:rsidRDefault="00E74772" w:rsidP="00646343">
            <w:pPr>
              <w:ind w:left="-142" w:right="-199"/>
              <w:rPr>
                <w:sz w:val="24"/>
                <w:szCs w:val="24"/>
              </w:rPr>
            </w:pPr>
            <w:proofErr w:type="spellStart"/>
            <w:r w:rsidRPr="00646343">
              <w:rPr>
                <w:sz w:val="24"/>
                <w:szCs w:val="24"/>
              </w:rPr>
              <w:t>Τηλ</w:t>
            </w:r>
            <w:proofErr w:type="spellEnd"/>
            <w:r w:rsidRPr="00646343">
              <w:rPr>
                <w:sz w:val="24"/>
                <w:szCs w:val="24"/>
              </w:rPr>
              <w:t>.                 2610 366100</w:t>
            </w:r>
          </w:p>
          <w:p w14:paraId="6BA6701B" w14:textId="77777777" w:rsidR="00E74772" w:rsidRPr="00646343" w:rsidRDefault="000F5659" w:rsidP="00646343">
            <w:pPr>
              <w:ind w:left="-142" w:right="-199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  <w:lang w:val="en-US"/>
              </w:rPr>
              <w:t>Fax</w:t>
            </w:r>
            <w:r w:rsidR="00E74772" w:rsidRPr="00646343">
              <w:rPr>
                <w:sz w:val="24"/>
                <w:szCs w:val="24"/>
              </w:rPr>
              <w:t xml:space="preserve">                   2610 325790</w:t>
            </w:r>
          </w:p>
          <w:p w14:paraId="6BA6701C" w14:textId="77777777" w:rsidR="00E74772" w:rsidRPr="00646343" w:rsidRDefault="00E74772" w:rsidP="00646343">
            <w:pPr>
              <w:ind w:left="-142" w:right="-199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  <w:shd w:val="clear" w:color="auto" w:fill="auto"/>
          </w:tcPr>
          <w:p w14:paraId="6BA6701D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  <w:p w14:paraId="6BA6701E" w14:textId="77777777" w:rsidR="00E74772" w:rsidRPr="00646343" w:rsidRDefault="00E74772" w:rsidP="00646343">
            <w:pPr>
              <w:ind w:left="-142" w:right="-199"/>
              <w:rPr>
                <w:sz w:val="24"/>
                <w:szCs w:val="24"/>
              </w:rPr>
            </w:pPr>
          </w:p>
          <w:p w14:paraId="6BA6701F" w14:textId="77777777" w:rsidR="00E74772" w:rsidRPr="00646343" w:rsidRDefault="00E74772" w:rsidP="00646343">
            <w:pPr>
              <w:ind w:left="-142" w:right="-199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 xml:space="preserve">Πάτρα    </w:t>
            </w:r>
            <w:r w:rsidR="00967CB7" w:rsidRPr="00646343">
              <w:rPr>
                <w:sz w:val="24"/>
                <w:szCs w:val="24"/>
              </w:rPr>
              <w:t xml:space="preserve">   </w:t>
            </w:r>
          </w:p>
        </w:tc>
      </w:tr>
      <w:tr w:rsidR="00E74772" w:rsidRPr="00646343" w14:paraId="6BA67025" w14:textId="77777777" w:rsidTr="00BA0F09">
        <w:trPr>
          <w:trHeight w:val="1066"/>
        </w:trPr>
        <w:tc>
          <w:tcPr>
            <w:tcW w:w="5953" w:type="dxa"/>
            <w:shd w:val="clear" w:color="auto" w:fill="auto"/>
          </w:tcPr>
          <w:p w14:paraId="6BA67021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  <w:p w14:paraId="6BA67022" w14:textId="77777777" w:rsidR="00E74772" w:rsidRPr="00646343" w:rsidRDefault="00E74772" w:rsidP="00646343">
            <w:pPr>
              <w:ind w:left="-142" w:right="-199"/>
              <w:jc w:val="right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6BA67023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  <w:p w14:paraId="6BA67024" w14:textId="14B1EC1A" w:rsidR="00E74772" w:rsidRPr="00646343" w:rsidRDefault="00291736" w:rsidP="00291736">
            <w:pPr>
              <w:ind w:left="207" w:right="-199"/>
              <w:rPr>
                <w:b/>
                <w:sz w:val="24"/>
                <w:szCs w:val="24"/>
              </w:rPr>
            </w:pPr>
            <w:r w:rsidRPr="00291736">
              <w:rPr>
                <w:sz w:val="24"/>
                <w:szCs w:val="24"/>
              </w:rPr>
              <w:t>ΕΦΑΡΜΟΓΗ ΒΙΟΕΝΙΣΧΥΣΗΣ &amp; ΔΙΑΧΕΙΡΙΣΗ ΠΛΕΟΝΑΖΟΥΣΑΣ ΑΦΥΔΑΤΩΜΕΝΗΣ ΙΛΥΟΣ ΑΠΟ ΤΗΝ ΕΕΛ ΠΑΤΡΑΣ</w:t>
            </w:r>
          </w:p>
        </w:tc>
      </w:tr>
    </w:tbl>
    <w:p w14:paraId="6BA67026" w14:textId="77777777" w:rsidR="00E74772" w:rsidRPr="00646343" w:rsidRDefault="00E74772" w:rsidP="00646343">
      <w:pPr>
        <w:ind w:left="-142" w:right="-199"/>
        <w:rPr>
          <w:b/>
          <w:sz w:val="24"/>
          <w:szCs w:val="24"/>
        </w:rPr>
      </w:pPr>
    </w:p>
    <w:p w14:paraId="6BA67027" w14:textId="34A1CFC9" w:rsidR="00E74772" w:rsidRPr="00646343" w:rsidRDefault="00E74772" w:rsidP="00E216FD">
      <w:pPr>
        <w:ind w:left="-142" w:right="-199" w:firstLine="720"/>
        <w:jc w:val="center"/>
        <w:rPr>
          <w:b/>
          <w:sz w:val="24"/>
          <w:szCs w:val="24"/>
        </w:rPr>
      </w:pPr>
      <w:r w:rsidRPr="00646343">
        <w:rPr>
          <w:b/>
          <w:sz w:val="24"/>
          <w:szCs w:val="24"/>
        </w:rPr>
        <w:t>ΕΝΤΥΠΟ ΟΙΚΟΝΟΜΙΚΗΣ ΠΡΟΣΦΟΡΑΣ</w:t>
      </w:r>
    </w:p>
    <w:p w14:paraId="6BA67028" w14:textId="77777777" w:rsidR="00E74772" w:rsidRPr="00646343" w:rsidRDefault="00E74772" w:rsidP="00646343">
      <w:pPr>
        <w:ind w:left="-142" w:right="-199"/>
        <w:rPr>
          <w:b/>
          <w:sz w:val="24"/>
          <w:szCs w:val="24"/>
        </w:rPr>
      </w:pPr>
    </w:p>
    <w:p w14:paraId="6BA67029" w14:textId="77777777" w:rsidR="00E74772" w:rsidRPr="00646343" w:rsidRDefault="00E74772" w:rsidP="00646343">
      <w:pPr>
        <w:ind w:left="-142" w:right="-199"/>
        <w:rPr>
          <w:b/>
          <w:sz w:val="24"/>
          <w:szCs w:val="24"/>
        </w:rPr>
      </w:pPr>
      <w:r w:rsidRPr="00646343">
        <w:rPr>
          <w:sz w:val="24"/>
          <w:szCs w:val="24"/>
        </w:rPr>
        <w:t>Οι τιμές της παρούσας προσφοράς αφορούν ολοκληρωμένες  υπηρεσίες σύμφωνα με την Τεχνική Περιγραφή και περιλαμβάνουν όλες τις απαιτούμενες δαπάνες υλικών και ότι άλλο ήθελε απαιτηθεί για την έντεχνη εκτέλεση τους.</w:t>
      </w:r>
    </w:p>
    <w:p w14:paraId="6BA6702A" w14:textId="77777777" w:rsidR="00E74772" w:rsidRPr="00646343" w:rsidRDefault="00E74772" w:rsidP="00646343">
      <w:pPr>
        <w:ind w:left="-142" w:right="-199"/>
        <w:rPr>
          <w:b/>
          <w:sz w:val="24"/>
          <w:szCs w:val="24"/>
        </w:rPr>
      </w:pPr>
    </w:p>
    <w:tbl>
      <w:tblPr>
        <w:tblW w:w="8570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982"/>
        <w:gridCol w:w="1741"/>
        <w:gridCol w:w="4259"/>
        <w:gridCol w:w="43"/>
        <w:gridCol w:w="10"/>
      </w:tblGrid>
      <w:tr w:rsidR="00E74772" w:rsidRPr="00646343" w14:paraId="6BA6702E" w14:textId="77777777" w:rsidTr="00011435">
        <w:trPr>
          <w:gridAfter w:val="1"/>
          <w:wAfter w:w="10" w:type="dxa"/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2B" w14:textId="77777777" w:rsidR="00E74772" w:rsidRPr="00646343" w:rsidRDefault="00E74772" w:rsidP="00011435">
            <w:pPr>
              <w:snapToGrid w:val="0"/>
              <w:ind w:left="-142" w:right="-28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2C" w14:textId="77777777" w:rsidR="00E74772" w:rsidRPr="00646343" w:rsidRDefault="00E74772" w:rsidP="00BA0F09">
            <w:pPr>
              <w:snapToGrid w:val="0"/>
              <w:ind w:left="215" w:right="138"/>
              <w:rPr>
                <w:b/>
                <w:i/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Προσφερόμενη τιμή σε Ευρώ</w:t>
            </w:r>
            <w:r w:rsidR="00795A82" w:rsidRPr="00646343">
              <w:rPr>
                <w:sz w:val="24"/>
                <w:szCs w:val="24"/>
              </w:rPr>
              <w:t xml:space="preserve">  ενός </w:t>
            </w:r>
            <w:r w:rsidR="00DF6883" w:rsidRPr="00646343">
              <w:rPr>
                <w:sz w:val="24"/>
                <w:szCs w:val="24"/>
              </w:rPr>
              <w:t>(1)</w:t>
            </w:r>
            <w:r w:rsidR="00795A82" w:rsidRPr="00646343">
              <w:rPr>
                <w:sz w:val="24"/>
                <w:szCs w:val="24"/>
              </w:rPr>
              <w:t xml:space="preserve"> </w:t>
            </w:r>
            <w:proofErr w:type="spellStart"/>
            <w:r w:rsidR="00795A82" w:rsidRPr="00646343">
              <w:rPr>
                <w:sz w:val="24"/>
                <w:szCs w:val="24"/>
              </w:rPr>
              <w:t>τεμ</w:t>
            </w:r>
            <w:proofErr w:type="spellEnd"/>
            <w:r w:rsidR="00795A82" w:rsidRPr="00646343">
              <w:rPr>
                <w:sz w:val="24"/>
                <w:szCs w:val="24"/>
              </w:rPr>
              <w:t>.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6BA6702D" w14:textId="77777777" w:rsidR="00E74772" w:rsidRPr="00646343" w:rsidRDefault="00E74772" w:rsidP="00011435">
            <w:pPr>
              <w:snapToGrid w:val="0"/>
              <w:ind w:left="215" w:right="-285"/>
              <w:rPr>
                <w:b/>
                <w:i/>
                <w:sz w:val="24"/>
                <w:szCs w:val="24"/>
              </w:rPr>
            </w:pPr>
          </w:p>
        </w:tc>
      </w:tr>
      <w:tr w:rsidR="00E74772" w:rsidRPr="00646343" w14:paraId="6BA67031" w14:textId="77777777" w:rsidTr="0001143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2F" w14:textId="77777777" w:rsidR="00E74772" w:rsidRPr="00646343" w:rsidRDefault="00E74772" w:rsidP="00011435">
            <w:pPr>
              <w:snapToGrid w:val="0"/>
              <w:ind w:left="-142" w:right="-285"/>
              <w:jc w:val="center"/>
              <w:rPr>
                <w:b/>
                <w:i/>
                <w:sz w:val="24"/>
                <w:szCs w:val="24"/>
              </w:rPr>
            </w:pPr>
            <w:r w:rsidRPr="00646343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67030" w14:textId="51441634" w:rsidR="00E74772" w:rsidRPr="00646343" w:rsidRDefault="00B7634A" w:rsidP="00BA0F09">
            <w:pPr>
              <w:snapToGrid w:val="0"/>
              <w:ind w:left="215" w:right="138"/>
              <w:rPr>
                <w:b/>
                <w:i/>
                <w:sz w:val="24"/>
                <w:szCs w:val="24"/>
              </w:rPr>
            </w:pPr>
            <w:r w:rsidRPr="00291736">
              <w:rPr>
                <w:sz w:val="24"/>
                <w:szCs w:val="24"/>
              </w:rPr>
              <w:t>ΕΦΑΡΜΟΓΗ ΒΙΟΕΝΙΣΧΥΣΗΣ &amp; ΔΙΑΧΕΙΡΙΣΗ ΠΛΕΟΝΑΖΟΥΣΑΣ ΑΦΥΔΑΤΩΜΕΝΗΣ ΙΛΥΟΣ ΑΠΟ ΤΗΝ ΕΕΛ ΠΑΤΡΑΣ</w:t>
            </w:r>
          </w:p>
        </w:tc>
      </w:tr>
      <w:tr w:rsidR="00E74772" w:rsidRPr="00646343" w14:paraId="6BA67035" w14:textId="77777777" w:rsidTr="00011435">
        <w:tblPrEx>
          <w:tblCellMar>
            <w:left w:w="108" w:type="dxa"/>
            <w:right w:w="108" w:type="dxa"/>
          </w:tblCellMar>
        </w:tblPrEx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32" w14:textId="77777777" w:rsidR="00E74772" w:rsidRPr="00646343" w:rsidRDefault="00E74772" w:rsidP="00011435">
            <w:pPr>
              <w:snapToGrid w:val="0"/>
              <w:ind w:left="-142" w:right="-28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33" w14:textId="77777777" w:rsidR="00E74772" w:rsidRPr="00646343" w:rsidRDefault="00E74772" w:rsidP="00BA0F09">
            <w:pPr>
              <w:snapToGrid w:val="0"/>
              <w:ind w:left="215" w:right="138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Τιμή αριθμητικώς</w:t>
            </w:r>
          </w:p>
        </w:tc>
        <w:tc>
          <w:tcPr>
            <w:tcW w:w="6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67034" w14:textId="77777777" w:rsidR="00E74772" w:rsidRPr="00646343" w:rsidRDefault="00E74772" w:rsidP="00BA0F09">
            <w:pPr>
              <w:snapToGrid w:val="0"/>
              <w:ind w:left="215" w:right="138"/>
              <w:jc w:val="both"/>
              <w:rPr>
                <w:sz w:val="24"/>
                <w:szCs w:val="24"/>
              </w:rPr>
            </w:pPr>
          </w:p>
        </w:tc>
      </w:tr>
      <w:tr w:rsidR="00E74772" w:rsidRPr="00646343" w14:paraId="6BA6703B" w14:textId="77777777" w:rsidTr="00011435">
        <w:tblPrEx>
          <w:tblCellMar>
            <w:left w:w="108" w:type="dxa"/>
            <w:right w:w="108" w:type="dxa"/>
          </w:tblCellMar>
        </w:tblPrEx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36" w14:textId="77777777" w:rsidR="00E74772" w:rsidRPr="00646343" w:rsidRDefault="00E74772" w:rsidP="00011435">
            <w:pPr>
              <w:snapToGrid w:val="0"/>
              <w:ind w:left="-142" w:right="-285"/>
              <w:jc w:val="center"/>
              <w:rPr>
                <w:sz w:val="24"/>
                <w:szCs w:val="24"/>
              </w:rPr>
            </w:pPr>
          </w:p>
          <w:p w14:paraId="6BA67037" w14:textId="77777777" w:rsidR="00E74772" w:rsidRPr="00646343" w:rsidRDefault="00E74772" w:rsidP="00011435">
            <w:pPr>
              <w:ind w:left="-142" w:right="-285"/>
              <w:jc w:val="center"/>
              <w:rPr>
                <w:sz w:val="24"/>
                <w:szCs w:val="24"/>
              </w:rPr>
            </w:pPr>
          </w:p>
          <w:p w14:paraId="6BA67038" w14:textId="77777777" w:rsidR="00E74772" w:rsidRPr="00646343" w:rsidRDefault="00E74772" w:rsidP="00011435">
            <w:pPr>
              <w:ind w:left="-142" w:right="-285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7039" w14:textId="77777777" w:rsidR="00E74772" w:rsidRPr="00646343" w:rsidRDefault="00E74772" w:rsidP="00BA0F09">
            <w:pPr>
              <w:snapToGrid w:val="0"/>
              <w:ind w:left="215" w:right="138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Τιμή ολογράφως</w:t>
            </w:r>
          </w:p>
        </w:tc>
        <w:tc>
          <w:tcPr>
            <w:tcW w:w="6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6703A" w14:textId="77777777" w:rsidR="00E74772" w:rsidRPr="00646343" w:rsidRDefault="00E74772" w:rsidP="00BA0F09">
            <w:pPr>
              <w:snapToGrid w:val="0"/>
              <w:ind w:left="215" w:right="138"/>
              <w:jc w:val="both"/>
              <w:rPr>
                <w:sz w:val="24"/>
                <w:szCs w:val="24"/>
              </w:rPr>
            </w:pPr>
          </w:p>
        </w:tc>
      </w:tr>
      <w:tr w:rsidR="00E74772" w:rsidRPr="00646343" w14:paraId="6BA6703E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3C" w14:textId="77777777" w:rsidR="00E74772" w:rsidRPr="00646343" w:rsidRDefault="00E74772" w:rsidP="00011435">
            <w:pPr>
              <w:snapToGrid w:val="0"/>
              <w:ind w:left="105" w:right="-199"/>
              <w:jc w:val="both"/>
              <w:rPr>
                <w:sz w:val="24"/>
                <w:szCs w:val="24"/>
              </w:rPr>
            </w:pPr>
            <w:r w:rsidRPr="00646343">
              <w:rPr>
                <w:b/>
                <w:sz w:val="24"/>
                <w:szCs w:val="24"/>
              </w:rPr>
              <w:t>ΣΤΟΙΧΕΙΑ ΠΡΟΣΦΕΡΟΝΤΑ - ΝΟΜΙΜΟΥ ΕΚΠΡΟΣΩΠΟΥ</w:t>
            </w:r>
          </w:p>
        </w:tc>
        <w:tc>
          <w:tcPr>
            <w:tcW w:w="53" w:type="dxa"/>
            <w:gridSpan w:val="2"/>
            <w:shd w:val="clear" w:color="auto" w:fill="auto"/>
          </w:tcPr>
          <w:p w14:paraId="6BA6703D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</w:tc>
      </w:tr>
      <w:tr w:rsidR="00E74772" w:rsidRPr="00646343" w14:paraId="6BA67041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3F" w14:textId="77777777" w:rsidR="00E74772" w:rsidRPr="00646343" w:rsidRDefault="00E74772" w:rsidP="00011435">
            <w:pPr>
              <w:snapToGrid w:val="0"/>
              <w:ind w:left="105" w:right="-19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14:paraId="6BA67040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</w:tc>
      </w:tr>
      <w:tr w:rsidR="00E74772" w:rsidRPr="00646343" w14:paraId="6BA67046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42" w14:textId="77777777" w:rsidR="00E74772" w:rsidRPr="00646343" w:rsidRDefault="00E74772" w:rsidP="00011435">
            <w:pPr>
              <w:snapToGrid w:val="0"/>
              <w:ind w:left="105" w:right="-199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Επωνυμία της Επιχείρησης</w:t>
            </w:r>
          </w:p>
          <w:p w14:paraId="6BA67043" w14:textId="77777777" w:rsidR="00E74772" w:rsidRPr="00646343" w:rsidRDefault="00E74772" w:rsidP="00011435">
            <w:pPr>
              <w:ind w:left="105" w:right="-199"/>
              <w:jc w:val="both"/>
              <w:rPr>
                <w:sz w:val="24"/>
                <w:szCs w:val="24"/>
              </w:rPr>
            </w:pPr>
          </w:p>
          <w:p w14:paraId="6BA67044" w14:textId="77777777" w:rsidR="00E74772" w:rsidRPr="00646343" w:rsidRDefault="00E74772" w:rsidP="00011435">
            <w:pPr>
              <w:ind w:left="105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14:paraId="6BA67045" w14:textId="77777777" w:rsidR="00E74772" w:rsidRPr="00646343" w:rsidRDefault="00E74772" w:rsidP="00646343">
            <w:pPr>
              <w:snapToGrid w:val="0"/>
              <w:ind w:left="-142" w:right="-199"/>
              <w:rPr>
                <w:sz w:val="24"/>
                <w:szCs w:val="24"/>
              </w:rPr>
            </w:pPr>
          </w:p>
        </w:tc>
      </w:tr>
      <w:tr w:rsidR="00E74772" w:rsidRPr="00646343" w14:paraId="6BA6704C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47" w14:textId="77777777" w:rsidR="00E74772" w:rsidRPr="00646343" w:rsidRDefault="00E74772" w:rsidP="00011435">
            <w:pPr>
              <w:snapToGrid w:val="0"/>
              <w:ind w:left="142" w:right="-199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Διεύθυνση της Έδρας της Επιχείρησης</w:t>
            </w:r>
          </w:p>
          <w:p w14:paraId="6BA67048" w14:textId="77777777" w:rsidR="00E74772" w:rsidRPr="00646343" w:rsidRDefault="00E74772" w:rsidP="00011435">
            <w:pPr>
              <w:ind w:left="142" w:right="-199"/>
              <w:jc w:val="both"/>
              <w:rPr>
                <w:sz w:val="24"/>
                <w:szCs w:val="24"/>
              </w:rPr>
            </w:pPr>
          </w:p>
          <w:p w14:paraId="6BA67049" w14:textId="77777777" w:rsidR="00E74772" w:rsidRPr="00646343" w:rsidRDefault="00E74772" w:rsidP="00011435">
            <w:pPr>
              <w:ind w:left="142" w:right="-199"/>
              <w:jc w:val="both"/>
              <w:rPr>
                <w:sz w:val="24"/>
                <w:szCs w:val="24"/>
              </w:rPr>
            </w:pPr>
          </w:p>
          <w:p w14:paraId="6BA6704A" w14:textId="77777777" w:rsidR="00E74772" w:rsidRPr="00646343" w:rsidRDefault="00E74772" w:rsidP="00011435">
            <w:pPr>
              <w:ind w:left="142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14:paraId="6BA6704B" w14:textId="77777777" w:rsidR="00E74772" w:rsidRPr="00646343" w:rsidRDefault="00E74772" w:rsidP="00011435">
            <w:pPr>
              <w:snapToGrid w:val="0"/>
              <w:ind w:left="142" w:right="-199"/>
              <w:rPr>
                <w:sz w:val="24"/>
                <w:szCs w:val="24"/>
              </w:rPr>
            </w:pPr>
          </w:p>
        </w:tc>
      </w:tr>
      <w:tr w:rsidR="00E74772" w:rsidRPr="00646343" w14:paraId="6BA67050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4D" w14:textId="77777777" w:rsidR="00E74772" w:rsidRPr="00646343" w:rsidRDefault="00E74772" w:rsidP="00011435">
            <w:pPr>
              <w:snapToGrid w:val="0"/>
              <w:ind w:left="142" w:right="-199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Τηλέφωνο</w:t>
            </w:r>
          </w:p>
          <w:p w14:paraId="6BA6704E" w14:textId="77777777" w:rsidR="00E74772" w:rsidRPr="00646343" w:rsidRDefault="00E74772" w:rsidP="00011435">
            <w:pPr>
              <w:ind w:left="142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14:paraId="6BA6704F" w14:textId="77777777" w:rsidR="00E74772" w:rsidRPr="00646343" w:rsidRDefault="00E74772" w:rsidP="00011435">
            <w:pPr>
              <w:snapToGrid w:val="0"/>
              <w:ind w:left="142" w:right="-199"/>
              <w:rPr>
                <w:sz w:val="24"/>
                <w:szCs w:val="24"/>
              </w:rPr>
            </w:pPr>
          </w:p>
        </w:tc>
      </w:tr>
      <w:tr w:rsidR="00E74772" w:rsidRPr="00646343" w14:paraId="6BA67054" w14:textId="77777777" w:rsidTr="00011435">
        <w:trPr>
          <w:cantSplit/>
        </w:trPr>
        <w:tc>
          <w:tcPr>
            <w:tcW w:w="8517" w:type="dxa"/>
            <w:gridSpan w:val="4"/>
            <w:shd w:val="clear" w:color="auto" w:fill="auto"/>
          </w:tcPr>
          <w:p w14:paraId="6BA67051" w14:textId="77777777" w:rsidR="00E74772" w:rsidRPr="00646343" w:rsidRDefault="00E74772" w:rsidP="00011435">
            <w:pPr>
              <w:snapToGrid w:val="0"/>
              <w:ind w:left="142" w:right="-199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  <w:lang w:val="en-US"/>
              </w:rPr>
              <w:t>Fax</w:t>
            </w:r>
          </w:p>
          <w:p w14:paraId="6BA67052" w14:textId="77777777" w:rsidR="00E74772" w:rsidRPr="00646343" w:rsidRDefault="00E74772" w:rsidP="00011435">
            <w:pPr>
              <w:ind w:left="142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14:paraId="6BA67053" w14:textId="77777777" w:rsidR="00E74772" w:rsidRPr="00646343" w:rsidRDefault="00E74772" w:rsidP="00011435">
            <w:pPr>
              <w:snapToGrid w:val="0"/>
              <w:ind w:left="142" w:right="-199"/>
              <w:rPr>
                <w:sz w:val="24"/>
                <w:szCs w:val="24"/>
              </w:rPr>
            </w:pPr>
          </w:p>
        </w:tc>
      </w:tr>
      <w:tr w:rsidR="00E74772" w:rsidRPr="00646343" w14:paraId="6BA67058" w14:textId="77777777" w:rsidTr="00011435">
        <w:tc>
          <w:tcPr>
            <w:tcW w:w="4258" w:type="dxa"/>
            <w:gridSpan w:val="3"/>
            <w:shd w:val="clear" w:color="auto" w:fill="auto"/>
          </w:tcPr>
          <w:p w14:paraId="6BA67055" w14:textId="77777777" w:rsidR="00E74772" w:rsidRPr="00646343" w:rsidRDefault="00E74772" w:rsidP="00011435">
            <w:pPr>
              <w:snapToGrid w:val="0"/>
              <w:ind w:left="142" w:right="-199"/>
              <w:jc w:val="both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Ημερομηνία</w:t>
            </w:r>
          </w:p>
        </w:tc>
        <w:tc>
          <w:tcPr>
            <w:tcW w:w="4259" w:type="dxa"/>
            <w:shd w:val="clear" w:color="auto" w:fill="auto"/>
          </w:tcPr>
          <w:p w14:paraId="6BA67056" w14:textId="77777777" w:rsidR="00E74772" w:rsidRPr="00646343" w:rsidRDefault="00E74772" w:rsidP="00011435">
            <w:pPr>
              <w:snapToGrid w:val="0"/>
              <w:ind w:left="142" w:right="-199"/>
              <w:jc w:val="center"/>
              <w:rPr>
                <w:sz w:val="24"/>
                <w:szCs w:val="24"/>
              </w:rPr>
            </w:pPr>
            <w:r w:rsidRPr="00646343">
              <w:rPr>
                <w:sz w:val="24"/>
                <w:szCs w:val="24"/>
              </w:rPr>
              <w:t>Σφραγίδα - Υπογραφή</w:t>
            </w:r>
          </w:p>
        </w:tc>
        <w:tc>
          <w:tcPr>
            <w:tcW w:w="53" w:type="dxa"/>
            <w:gridSpan w:val="2"/>
            <w:shd w:val="clear" w:color="auto" w:fill="auto"/>
          </w:tcPr>
          <w:p w14:paraId="6BA67057" w14:textId="77777777" w:rsidR="00E74772" w:rsidRPr="00646343" w:rsidRDefault="00E74772" w:rsidP="00011435">
            <w:pPr>
              <w:snapToGrid w:val="0"/>
              <w:ind w:left="142" w:right="-199"/>
              <w:rPr>
                <w:sz w:val="24"/>
                <w:szCs w:val="24"/>
              </w:rPr>
            </w:pPr>
          </w:p>
        </w:tc>
      </w:tr>
    </w:tbl>
    <w:p w14:paraId="6BA67059" w14:textId="77777777" w:rsidR="00E74772" w:rsidRPr="00646343" w:rsidRDefault="00E74772" w:rsidP="00011435">
      <w:pPr>
        <w:ind w:left="142" w:right="-199"/>
        <w:jc w:val="both"/>
        <w:rPr>
          <w:sz w:val="24"/>
          <w:szCs w:val="24"/>
        </w:rPr>
      </w:pPr>
    </w:p>
    <w:p w14:paraId="6BA6705A" w14:textId="77777777" w:rsidR="00E74772" w:rsidRPr="00646343" w:rsidRDefault="00E74772" w:rsidP="00011435">
      <w:pPr>
        <w:ind w:left="142" w:right="-199"/>
        <w:jc w:val="both"/>
        <w:rPr>
          <w:sz w:val="24"/>
          <w:szCs w:val="24"/>
        </w:rPr>
      </w:pPr>
    </w:p>
    <w:tbl>
      <w:tblPr>
        <w:tblW w:w="0" w:type="auto"/>
        <w:tblInd w:w="736" w:type="dxa"/>
        <w:tblLayout w:type="fixed"/>
        <w:tblLook w:val="0000" w:firstRow="0" w:lastRow="0" w:firstColumn="0" w:lastColumn="0" w:noHBand="0" w:noVBand="0"/>
      </w:tblPr>
      <w:tblGrid>
        <w:gridCol w:w="3684"/>
        <w:gridCol w:w="4335"/>
      </w:tblGrid>
      <w:tr w:rsidR="00E74772" w:rsidRPr="00646343" w14:paraId="6BA6705D" w14:textId="77777777">
        <w:tc>
          <w:tcPr>
            <w:tcW w:w="3684" w:type="dxa"/>
            <w:shd w:val="clear" w:color="auto" w:fill="auto"/>
          </w:tcPr>
          <w:p w14:paraId="6BA6705B" w14:textId="77777777" w:rsidR="00E74772" w:rsidRPr="00646343" w:rsidRDefault="00E74772" w:rsidP="00011435">
            <w:pPr>
              <w:ind w:left="142" w:right="-199"/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4335" w:type="dxa"/>
            <w:shd w:val="clear" w:color="auto" w:fill="auto"/>
          </w:tcPr>
          <w:p w14:paraId="6BA6705C" w14:textId="77777777" w:rsidR="00E74772" w:rsidRPr="00646343" w:rsidRDefault="00E74772" w:rsidP="00011435">
            <w:pPr>
              <w:pStyle w:val="6"/>
              <w:ind w:left="142" w:right="-199"/>
              <w:rPr>
                <w:kern w:val="1"/>
                <w:szCs w:val="24"/>
                <w:lang w:eastAsia="el-GR"/>
              </w:rPr>
            </w:pPr>
          </w:p>
        </w:tc>
      </w:tr>
      <w:tr w:rsidR="00E74772" w:rsidRPr="00646343" w14:paraId="6BA67060" w14:textId="77777777">
        <w:tc>
          <w:tcPr>
            <w:tcW w:w="3684" w:type="dxa"/>
            <w:shd w:val="clear" w:color="auto" w:fill="auto"/>
          </w:tcPr>
          <w:p w14:paraId="6BA6705E" w14:textId="77777777" w:rsidR="00E74772" w:rsidRPr="00646343" w:rsidRDefault="00E74772" w:rsidP="00646343">
            <w:pPr>
              <w:ind w:left="-142" w:right="-199"/>
              <w:jc w:val="center"/>
              <w:rPr>
                <w:b/>
                <w:kern w:val="1"/>
                <w:sz w:val="24"/>
                <w:szCs w:val="24"/>
                <w:lang w:eastAsia="el-GR"/>
              </w:rPr>
            </w:pPr>
          </w:p>
        </w:tc>
        <w:tc>
          <w:tcPr>
            <w:tcW w:w="4335" w:type="dxa"/>
            <w:shd w:val="clear" w:color="auto" w:fill="auto"/>
          </w:tcPr>
          <w:p w14:paraId="6BA6705F" w14:textId="77777777" w:rsidR="00E74772" w:rsidRPr="00646343" w:rsidRDefault="00E74772" w:rsidP="00646343">
            <w:pPr>
              <w:ind w:left="-142" w:right="-199"/>
              <w:jc w:val="center"/>
              <w:rPr>
                <w:b/>
                <w:kern w:val="1"/>
                <w:sz w:val="24"/>
                <w:szCs w:val="24"/>
                <w:lang w:eastAsia="el-GR"/>
              </w:rPr>
            </w:pPr>
          </w:p>
        </w:tc>
      </w:tr>
      <w:tr w:rsidR="00E74772" w:rsidRPr="00646343" w14:paraId="6BA67063" w14:textId="77777777">
        <w:tc>
          <w:tcPr>
            <w:tcW w:w="3684" w:type="dxa"/>
            <w:shd w:val="clear" w:color="auto" w:fill="auto"/>
          </w:tcPr>
          <w:p w14:paraId="6BA67061" w14:textId="77777777" w:rsidR="00E74772" w:rsidRPr="00646343" w:rsidRDefault="00E74772" w:rsidP="00646343">
            <w:pPr>
              <w:pStyle w:val="6"/>
              <w:ind w:left="-142" w:right="-199"/>
              <w:rPr>
                <w:kern w:val="1"/>
                <w:szCs w:val="24"/>
                <w:lang w:eastAsia="el-GR"/>
              </w:rPr>
            </w:pPr>
          </w:p>
        </w:tc>
        <w:tc>
          <w:tcPr>
            <w:tcW w:w="4335" w:type="dxa"/>
            <w:shd w:val="clear" w:color="auto" w:fill="auto"/>
          </w:tcPr>
          <w:p w14:paraId="6BA67062" w14:textId="77777777" w:rsidR="00E74772" w:rsidRPr="00646343" w:rsidRDefault="00E74772" w:rsidP="00646343">
            <w:pPr>
              <w:ind w:left="-142" w:right="-199"/>
              <w:jc w:val="center"/>
              <w:rPr>
                <w:b/>
                <w:sz w:val="24"/>
                <w:szCs w:val="24"/>
              </w:rPr>
            </w:pPr>
          </w:p>
        </w:tc>
      </w:tr>
      <w:tr w:rsidR="00E609F7" w:rsidRPr="00646343" w14:paraId="6BA67066" w14:textId="77777777">
        <w:tc>
          <w:tcPr>
            <w:tcW w:w="3684" w:type="dxa"/>
            <w:shd w:val="clear" w:color="auto" w:fill="auto"/>
          </w:tcPr>
          <w:p w14:paraId="6BA67064" w14:textId="77777777" w:rsidR="00E609F7" w:rsidRPr="00646343" w:rsidRDefault="00E609F7" w:rsidP="00646343">
            <w:pPr>
              <w:snapToGrid w:val="0"/>
              <w:ind w:left="-142" w:right="-199"/>
              <w:jc w:val="center"/>
              <w:rPr>
                <w:b/>
                <w:kern w:val="1"/>
                <w:sz w:val="24"/>
                <w:szCs w:val="24"/>
                <w:lang w:eastAsia="el-GR"/>
              </w:rPr>
            </w:pPr>
          </w:p>
        </w:tc>
        <w:tc>
          <w:tcPr>
            <w:tcW w:w="4335" w:type="dxa"/>
            <w:shd w:val="clear" w:color="auto" w:fill="auto"/>
          </w:tcPr>
          <w:p w14:paraId="6BA67065" w14:textId="77777777" w:rsidR="00E609F7" w:rsidRPr="00646343" w:rsidRDefault="00E609F7" w:rsidP="00646343">
            <w:pPr>
              <w:snapToGrid w:val="0"/>
              <w:ind w:left="-142" w:right="-199"/>
              <w:jc w:val="center"/>
              <w:rPr>
                <w:b/>
                <w:kern w:val="1"/>
                <w:sz w:val="24"/>
                <w:szCs w:val="24"/>
                <w:lang w:eastAsia="el-GR"/>
              </w:rPr>
            </w:pPr>
          </w:p>
        </w:tc>
      </w:tr>
    </w:tbl>
    <w:p w14:paraId="6BA67067" w14:textId="77777777" w:rsidR="00E74772" w:rsidRPr="00646343" w:rsidRDefault="00E74772" w:rsidP="00646343">
      <w:pPr>
        <w:ind w:left="-142" w:right="-199"/>
        <w:rPr>
          <w:b/>
          <w:sz w:val="24"/>
          <w:szCs w:val="24"/>
        </w:rPr>
      </w:pPr>
    </w:p>
    <w:sectPr w:rsidR="00E74772" w:rsidRPr="00646343" w:rsidSect="00BA0F09">
      <w:headerReference w:type="default" r:id="rId8"/>
      <w:footerReference w:type="default" r:id="rId9"/>
      <w:pgSz w:w="11906" w:h="16838"/>
      <w:pgMar w:top="1276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64E6" w14:textId="77777777" w:rsidR="00343F80" w:rsidRDefault="00343F80" w:rsidP="00AF55E4">
      <w:r>
        <w:separator/>
      </w:r>
    </w:p>
  </w:endnote>
  <w:endnote w:type="continuationSeparator" w:id="0">
    <w:p w14:paraId="75B1F4F0" w14:textId="77777777" w:rsidR="00343F80" w:rsidRDefault="00343F80" w:rsidP="00AF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WenQuanYi Micro Hei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HellasArial">
    <w:altName w:val="MS Mincho"/>
    <w:charset w:val="8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70B4" w14:textId="77777777" w:rsidR="0083425F" w:rsidRDefault="0083425F">
    <w:pPr>
      <w:pStyle w:val="ae"/>
      <w:jc w:val="center"/>
    </w:pPr>
  </w:p>
  <w:p w14:paraId="6BA670B5" w14:textId="77777777" w:rsidR="0083425F" w:rsidRDefault="0083425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683D" w14:textId="77777777" w:rsidR="00343F80" w:rsidRDefault="00343F80" w:rsidP="00AF55E4">
      <w:r>
        <w:separator/>
      </w:r>
    </w:p>
  </w:footnote>
  <w:footnote w:type="continuationSeparator" w:id="0">
    <w:p w14:paraId="15F47715" w14:textId="77777777" w:rsidR="00343F80" w:rsidRDefault="00343F80" w:rsidP="00AF5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7131" w14:textId="1B5C8286" w:rsidR="00E216FD" w:rsidRDefault="00E216FD">
    <w:pPr>
      <w:pStyle w:val="a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78504A" wp14:editId="03AAB100">
          <wp:simplePos x="0" y="0"/>
          <wp:positionH relativeFrom="column">
            <wp:posOffset>-975656</wp:posOffset>
          </wp:positionH>
          <wp:positionV relativeFrom="paragraph">
            <wp:posOffset>-488743</wp:posOffset>
          </wp:positionV>
          <wp:extent cx="5274310" cy="7071360"/>
          <wp:effectExtent l="0" t="0" r="254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707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119"/>
        </w:tabs>
        <w:ind w:left="313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119"/>
        </w:tabs>
        <w:ind w:left="457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119"/>
        </w:tabs>
        <w:ind w:left="601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-119"/>
        </w:tabs>
        <w:ind w:left="745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-119"/>
        </w:tabs>
        <w:ind w:left="889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-119"/>
        </w:tabs>
        <w:ind w:left="1033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-119"/>
        </w:tabs>
        <w:ind w:left="1177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-119"/>
        </w:tabs>
        <w:ind w:left="1321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-119"/>
        </w:tabs>
        <w:ind w:left="1465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58562E3"/>
    <w:multiLevelType w:val="hybridMultilevel"/>
    <w:tmpl w:val="EF54F970"/>
    <w:lvl w:ilvl="0" w:tplc="04080001">
      <w:start w:val="1"/>
      <w:numFmt w:val="bullet"/>
      <w:lvlText w:val=""/>
      <w:lvlJc w:val="left"/>
      <w:pPr>
        <w:ind w:left="-2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1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</w:abstractNum>
  <w:abstractNum w:abstractNumId="10" w15:restartNumberingAfterBreak="0">
    <w:nsid w:val="066034FC"/>
    <w:multiLevelType w:val="hybridMultilevel"/>
    <w:tmpl w:val="D15424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507921"/>
    <w:multiLevelType w:val="hybridMultilevel"/>
    <w:tmpl w:val="52E24390"/>
    <w:lvl w:ilvl="0" w:tplc="3D2E945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43175"/>
    <w:multiLevelType w:val="hybridMultilevel"/>
    <w:tmpl w:val="D5D26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44A4A4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0262E"/>
    <w:multiLevelType w:val="hybridMultilevel"/>
    <w:tmpl w:val="E7240DAE"/>
    <w:lvl w:ilvl="0" w:tplc="0408000F">
      <w:start w:val="1"/>
      <w:numFmt w:val="decimal"/>
      <w:lvlText w:val="%1."/>
      <w:lvlJc w:val="left"/>
      <w:pPr>
        <w:ind w:left="210" w:hanging="360"/>
      </w:pPr>
    </w:lvl>
    <w:lvl w:ilvl="1" w:tplc="04080019" w:tentative="1">
      <w:start w:val="1"/>
      <w:numFmt w:val="lowerLetter"/>
      <w:lvlText w:val="%2."/>
      <w:lvlJc w:val="left"/>
      <w:pPr>
        <w:ind w:left="930" w:hanging="360"/>
      </w:pPr>
    </w:lvl>
    <w:lvl w:ilvl="2" w:tplc="0408001B" w:tentative="1">
      <w:start w:val="1"/>
      <w:numFmt w:val="lowerRoman"/>
      <w:lvlText w:val="%3."/>
      <w:lvlJc w:val="right"/>
      <w:pPr>
        <w:ind w:left="1650" w:hanging="180"/>
      </w:pPr>
    </w:lvl>
    <w:lvl w:ilvl="3" w:tplc="0408000F" w:tentative="1">
      <w:start w:val="1"/>
      <w:numFmt w:val="decimal"/>
      <w:lvlText w:val="%4."/>
      <w:lvlJc w:val="left"/>
      <w:pPr>
        <w:ind w:left="2370" w:hanging="360"/>
      </w:pPr>
    </w:lvl>
    <w:lvl w:ilvl="4" w:tplc="04080019" w:tentative="1">
      <w:start w:val="1"/>
      <w:numFmt w:val="lowerLetter"/>
      <w:lvlText w:val="%5."/>
      <w:lvlJc w:val="left"/>
      <w:pPr>
        <w:ind w:left="3090" w:hanging="360"/>
      </w:pPr>
    </w:lvl>
    <w:lvl w:ilvl="5" w:tplc="0408001B" w:tentative="1">
      <w:start w:val="1"/>
      <w:numFmt w:val="lowerRoman"/>
      <w:lvlText w:val="%6."/>
      <w:lvlJc w:val="right"/>
      <w:pPr>
        <w:ind w:left="3810" w:hanging="180"/>
      </w:pPr>
    </w:lvl>
    <w:lvl w:ilvl="6" w:tplc="0408000F" w:tentative="1">
      <w:start w:val="1"/>
      <w:numFmt w:val="decimal"/>
      <w:lvlText w:val="%7."/>
      <w:lvlJc w:val="left"/>
      <w:pPr>
        <w:ind w:left="4530" w:hanging="360"/>
      </w:pPr>
    </w:lvl>
    <w:lvl w:ilvl="7" w:tplc="04080019" w:tentative="1">
      <w:start w:val="1"/>
      <w:numFmt w:val="lowerLetter"/>
      <w:lvlText w:val="%8."/>
      <w:lvlJc w:val="left"/>
      <w:pPr>
        <w:ind w:left="5250" w:hanging="360"/>
      </w:pPr>
    </w:lvl>
    <w:lvl w:ilvl="8" w:tplc="0408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22DA4B32"/>
    <w:multiLevelType w:val="hybridMultilevel"/>
    <w:tmpl w:val="F7F057A0"/>
    <w:lvl w:ilvl="0" w:tplc="2BEC782E">
      <w:start w:val="1"/>
      <w:numFmt w:val="decimal"/>
      <w:lvlText w:val="%1."/>
      <w:lvlJc w:val="left"/>
      <w:pPr>
        <w:ind w:left="666" w:hanging="548"/>
      </w:pPr>
      <w:rPr>
        <w:rFonts w:ascii="Calibri" w:eastAsia="Calibri" w:hAnsi="Calibri" w:cs="Calibri" w:hint="default"/>
        <w:b/>
        <w:bCs/>
        <w:spacing w:val="-1"/>
        <w:w w:val="79"/>
        <w:sz w:val="22"/>
        <w:szCs w:val="22"/>
      </w:rPr>
    </w:lvl>
    <w:lvl w:ilvl="1" w:tplc="F8880E40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C2E4CD8">
      <w:numFmt w:val="bullet"/>
      <w:lvlText w:val="•"/>
      <w:lvlJc w:val="left"/>
      <w:pPr>
        <w:ind w:left="1798" w:hanging="360"/>
      </w:pPr>
      <w:rPr>
        <w:rFonts w:hint="default"/>
      </w:rPr>
    </w:lvl>
    <w:lvl w:ilvl="3" w:tplc="63E4AC4A">
      <w:numFmt w:val="bullet"/>
      <w:lvlText w:val="•"/>
      <w:lvlJc w:val="left"/>
      <w:pPr>
        <w:ind w:left="2756" w:hanging="360"/>
      </w:pPr>
      <w:rPr>
        <w:rFonts w:hint="default"/>
      </w:rPr>
    </w:lvl>
    <w:lvl w:ilvl="4" w:tplc="3488904E">
      <w:numFmt w:val="bullet"/>
      <w:lvlText w:val="•"/>
      <w:lvlJc w:val="left"/>
      <w:pPr>
        <w:ind w:left="3715" w:hanging="360"/>
      </w:pPr>
      <w:rPr>
        <w:rFonts w:hint="default"/>
      </w:rPr>
    </w:lvl>
    <w:lvl w:ilvl="5" w:tplc="63F65FF2">
      <w:numFmt w:val="bullet"/>
      <w:lvlText w:val="•"/>
      <w:lvlJc w:val="left"/>
      <w:pPr>
        <w:ind w:left="4673" w:hanging="360"/>
      </w:pPr>
      <w:rPr>
        <w:rFonts w:hint="default"/>
      </w:rPr>
    </w:lvl>
    <w:lvl w:ilvl="6" w:tplc="28628C32">
      <w:numFmt w:val="bullet"/>
      <w:lvlText w:val="•"/>
      <w:lvlJc w:val="left"/>
      <w:pPr>
        <w:ind w:left="5632" w:hanging="360"/>
      </w:pPr>
      <w:rPr>
        <w:rFonts w:hint="default"/>
      </w:rPr>
    </w:lvl>
    <w:lvl w:ilvl="7" w:tplc="D75EB9FE">
      <w:numFmt w:val="bullet"/>
      <w:lvlText w:val="•"/>
      <w:lvlJc w:val="left"/>
      <w:pPr>
        <w:ind w:left="6590" w:hanging="360"/>
      </w:pPr>
      <w:rPr>
        <w:rFonts w:hint="default"/>
      </w:rPr>
    </w:lvl>
    <w:lvl w:ilvl="8" w:tplc="D8D26914">
      <w:numFmt w:val="bullet"/>
      <w:lvlText w:val="•"/>
      <w:lvlJc w:val="left"/>
      <w:pPr>
        <w:ind w:left="7549" w:hanging="360"/>
      </w:pPr>
      <w:rPr>
        <w:rFonts w:hint="default"/>
      </w:rPr>
    </w:lvl>
  </w:abstractNum>
  <w:abstractNum w:abstractNumId="15" w15:restartNumberingAfterBreak="0">
    <w:nsid w:val="24FA417B"/>
    <w:multiLevelType w:val="multilevel"/>
    <w:tmpl w:val="A106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714F13"/>
    <w:multiLevelType w:val="hybridMultilevel"/>
    <w:tmpl w:val="443AEEAC"/>
    <w:lvl w:ilvl="0" w:tplc="FFE0F074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3B58698B"/>
    <w:multiLevelType w:val="multilevel"/>
    <w:tmpl w:val="A106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05674A"/>
    <w:multiLevelType w:val="hybridMultilevel"/>
    <w:tmpl w:val="AC108844"/>
    <w:lvl w:ilvl="0" w:tplc="2BC6AFA8">
      <w:numFmt w:val="bullet"/>
      <w:lvlText w:val="•"/>
      <w:lvlJc w:val="left"/>
      <w:pPr>
        <w:ind w:left="1040" w:hanging="821"/>
      </w:pPr>
      <w:rPr>
        <w:rFonts w:ascii="Arial" w:eastAsia="Arial" w:hAnsi="Arial" w:cs="Arial" w:hint="default"/>
        <w:w w:val="129"/>
        <w:sz w:val="24"/>
        <w:szCs w:val="24"/>
      </w:rPr>
    </w:lvl>
    <w:lvl w:ilvl="1" w:tplc="4086B6D6">
      <w:numFmt w:val="bullet"/>
      <w:lvlText w:val="•"/>
      <w:lvlJc w:val="left"/>
      <w:pPr>
        <w:ind w:left="1902" w:hanging="821"/>
      </w:pPr>
      <w:rPr>
        <w:rFonts w:hint="default"/>
      </w:rPr>
    </w:lvl>
    <w:lvl w:ilvl="2" w:tplc="C1788B3A">
      <w:numFmt w:val="bullet"/>
      <w:lvlText w:val="•"/>
      <w:lvlJc w:val="left"/>
      <w:pPr>
        <w:ind w:left="2764" w:hanging="821"/>
      </w:pPr>
      <w:rPr>
        <w:rFonts w:hint="default"/>
      </w:rPr>
    </w:lvl>
    <w:lvl w:ilvl="3" w:tplc="B508AC94">
      <w:numFmt w:val="bullet"/>
      <w:lvlText w:val="•"/>
      <w:lvlJc w:val="left"/>
      <w:pPr>
        <w:ind w:left="3626" w:hanging="821"/>
      </w:pPr>
      <w:rPr>
        <w:rFonts w:hint="default"/>
      </w:rPr>
    </w:lvl>
    <w:lvl w:ilvl="4" w:tplc="5150F68C">
      <w:numFmt w:val="bullet"/>
      <w:lvlText w:val="•"/>
      <w:lvlJc w:val="left"/>
      <w:pPr>
        <w:ind w:left="4488" w:hanging="821"/>
      </w:pPr>
      <w:rPr>
        <w:rFonts w:hint="default"/>
      </w:rPr>
    </w:lvl>
    <w:lvl w:ilvl="5" w:tplc="EE34EB36">
      <w:numFmt w:val="bullet"/>
      <w:lvlText w:val="•"/>
      <w:lvlJc w:val="left"/>
      <w:pPr>
        <w:ind w:left="5350" w:hanging="821"/>
      </w:pPr>
      <w:rPr>
        <w:rFonts w:hint="default"/>
      </w:rPr>
    </w:lvl>
    <w:lvl w:ilvl="6" w:tplc="3DB22DF0">
      <w:numFmt w:val="bullet"/>
      <w:lvlText w:val="•"/>
      <w:lvlJc w:val="left"/>
      <w:pPr>
        <w:ind w:left="6212" w:hanging="821"/>
      </w:pPr>
      <w:rPr>
        <w:rFonts w:hint="default"/>
      </w:rPr>
    </w:lvl>
    <w:lvl w:ilvl="7" w:tplc="D6C85060">
      <w:numFmt w:val="bullet"/>
      <w:lvlText w:val="•"/>
      <w:lvlJc w:val="left"/>
      <w:pPr>
        <w:ind w:left="7074" w:hanging="821"/>
      </w:pPr>
      <w:rPr>
        <w:rFonts w:hint="default"/>
      </w:rPr>
    </w:lvl>
    <w:lvl w:ilvl="8" w:tplc="FAD681D2">
      <w:numFmt w:val="bullet"/>
      <w:lvlText w:val="•"/>
      <w:lvlJc w:val="left"/>
      <w:pPr>
        <w:ind w:left="7936" w:hanging="821"/>
      </w:pPr>
      <w:rPr>
        <w:rFonts w:hint="default"/>
      </w:rPr>
    </w:lvl>
  </w:abstractNum>
  <w:abstractNum w:abstractNumId="19" w15:restartNumberingAfterBreak="0">
    <w:nsid w:val="4B3F6189"/>
    <w:multiLevelType w:val="hybridMultilevel"/>
    <w:tmpl w:val="3C9A3F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366F"/>
    <w:multiLevelType w:val="hybridMultilevel"/>
    <w:tmpl w:val="8C3086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B1C5F"/>
    <w:multiLevelType w:val="hybridMultilevel"/>
    <w:tmpl w:val="21DC7F42"/>
    <w:lvl w:ilvl="0" w:tplc="0408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2" w15:restartNumberingAfterBreak="0">
    <w:nsid w:val="525125F2"/>
    <w:multiLevelType w:val="hybridMultilevel"/>
    <w:tmpl w:val="D71616F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35F95"/>
    <w:multiLevelType w:val="hybridMultilevel"/>
    <w:tmpl w:val="2D22FEE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A21DD"/>
    <w:multiLevelType w:val="hybridMultilevel"/>
    <w:tmpl w:val="CBAABF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D1343"/>
    <w:multiLevelType w:val="hybridMultilevel"/>
    <w:tmpl w:val="2B6ACE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22DCC"/>
    <w:multiLevelType w:val="hybridMultilevel"/>
    <w:tmpl w:val="5CEC5C60"/>
    <w:lvl w:ilvl="0" w:tplc="0408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</w:abstractNum>
  <w:abstractNum w:abstractNumId="27" w15:restartNumberingAfterBreak="0">
    <w:nsid w:val="622B5A5E"/>
    <w:multiLevelType w:val="hybridMultilevel"/>
    <w:tmpl w:val="3398BABC"/>
    <w:lvl w:ilvl="0" w:tplc="397CD1DE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  <w:color w:val="006600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645A28CF"/>
    <w:multiLevelType w:val="hybridMultilevel"/>
    <w:tmpl w:val="79B46206"/>
    <w:lvl w:ilvl="0" w:tplc="05BC4A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3"/>
        </w:tabs>
        <w:ind w:left="15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873"/>
        </w:tabs>
        <w:ind w:left="87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</w:abstractNum>
  <w:abstractNum w:abstractNumId="29" w15:restartNumberingAfterBreak="0">
    <w:nsid w:val="6938693A"/>
    <w:multiLevelType w:val="hybridMultilevel"/>
    <w:tmpl w:val="4EE29C7C"/>
    <w:lvl w:ilvl="0" w:tplc="0408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30" w15:restartNumberingAfterBreak="0">
    <w:nsid w:val="6BA274F9"/>
    <w:multiLevelType w:val="hybridMultilevel"/>
    <w:tmpl w:val="81201948"/>
    <w:lvl w:ilvl="0" w:tplc="28300A8E">
      <w:start w:val="1"/>
      <w:numFmt w:val="decimal"/>
      <w:lvlText w:val="%1."/>
      <w:lvlJc w:val="left"/>
      <w:pPr>
        <w:ind w:left="686" w:hanging="56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306E9FC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99A49E6">
      <w:numFmt w:val="bullet"/>
      <w:lvlText w:val="•"/>
      <w:lvlJc w:val="left"/>
      <w:pPr>
        <w:ind w:left="1798" w:hanging="360"/>
      </w:pPr>
      <w:rPr>
        <w:rFonts w:hint="default"/>
      </w:rPr>
    </w:lvl>
    <w:lvl w:ilvl="3" w:tplc="7F08C908">
      <w:numFmt w:val="bullet"/>
      <w:lvlText w:val="•"/>
      <w:lvlJc w:val="left"/>
      <w:pPr>
        <w:ind w:left="2756" w:hanging="360"/>
      </w:pPr>
      <w:rPr>
        <w:rFonts w:hint="default"/>
      </w:rPr>
    </w:lvl>
    <w:lvl w:ilvl="4" w:tplc="B3CE6262">
      <w:numFmt w:val="bullet"/>
      <w:lvlText w:val="•"/>
      <w:lvlJc w:val="left"/>
      <w:pPr>
        <w:ind w:left="3715" w:hanging="360"/>
      </w:pPr>
      <w:rPr>
        <w:rFonts w:hint="default"/>
      </w:rPr>
    </w:lvl>
    <w:lvl w:ilvl="5" w:tplc="B828796C">
      <w:numFmt w:val="bullet"/>
      <w:lvlText w:val="•"/>
      <w:lvlJc w:val="left"/>
      <w:pPr>
        <w:ind w:left="4673" w:hanging="360"/>
      </w:pPr>
      <w:rPr>
        <w:rFonts w:hint="default"/>
      </w:rPr>
    </w:lvl>
    <w:lvl w:ilvl="6" w:tplc="8A28B0F2">
      <w:numFmt w:val="bullet"/>
      <w:lvlText w:val="•"/>
      <w:lvlJc w:val="left"/>
      <w:pPr>
        <w:ind w:left="5632" w:hanging="360"/>
      </w:pPr>
      <w:rPr>
        <w:rFonts w:hint="default"/>
      </w:rPr>
    </w:lvl>
    <w:lvl w:ilvl="7" w:tplc="B7CA5506">
      <w:numFmt w:val="bullet"/>
      <w:lvlText w:val="•"/>
      <w:lvlJc w:val="left"/>
      <w:pPr>
        <w:ind w:left="6590" w:hanging="360"/>
      </w:pPr>
      <w:rPr>
        <w:rFonts w:hint="default"/>
      </w:rPr>
    </w:lvl>
    <w:lvl w:ilvl="8" w:tplc="598CCA76">
      <w:numFmt w:val="bullet"/>
      <w:lvlText w:val="•"/>
      <w:lvlJc w:val="left"/>
      <w:pPr>
        <w:ind w:left="7549" w:hanging="360"/>
      </w:pPr>
      <w:rPr>
        <w:rFonts w:hint="default"/>
      </w:rPr>
    </w:lvl>
  </w:abstractNum>
  <w:abstractNum w:abstractNumId="31" w15:restartNumberingAfterBreak="0">
    <w:nsid w:val="6BB83EA1"/>
    <w:multiLevelType w:val="hybridMultilevel"/>
    <w:tmpl w:val="1BD2A376"/>
    <w:lvl w:ilvl="0" w:tplc="66F2F37C">
      <w:start w:val="1"/>
      <w:numFmt w:val="decimal"/>
      <w:lvlText w:val="%1."/>
      <w:lvlJc w:val="left"/>
      <w:pPr>
        <w:ind w:left="686" w:hanging="567"/>
      </w:pPr>
      <w:rPr>
        <w:rFonts w:ascii="Times New Roman" w:eastAsia="Times New Roman" w:hAnsi="Times New Roman" w:cs="Times New Roman" w:hint="default"/>
        <w:b/>
        <w:bCs w:val="0"/>
        <w:w w:val="100"/>
        <w:sz w:val="24"/>
        <w:szCs w:val="24"/>
      </w:rPr>
    </w:lvl>
    <w:lvl w:ilvl="1" w:tplc="2306E9FC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99A49E6">
      <w:numFmt w:val="bullet"/>
      <w:lvlText w:val="•"/>
      <w:lvlJc w:val="left"/>
      <w:pPr>
        <w:ind w:left="1798" w:hanging="360"/>
      </w:pPr>
      <w:rPr>
        <w:rFonts w:hint="default"/>
      </w:rPr>
    </w:lvl>
    <w:lvl w:ilvl="3" w:tplc="7F08C908">
      <w:numFmt w:val="bullet"/>
      <w:lvlText w:val="•"/>
      <w:lvlJc w:val="left"/>
      <w:pPr>
        <w:ind w:left="2756" w:hanging="360"/>
      </w:pPr>
      <w:rPr>
        <w:rFonts w:hint="default"/>
      </w:rPr>
    </w:lvl>
    <w:lvl w:ilvl="4" w:tplc="B3CE6262">
      <w:numFmt w:val="bullet"/>
      <w:lvlText w:val="•"/>
      <w:lvlJc w:val="left"/>
      <w:pPr>
        <w:ind w:left="3715" w:hanging="360"/>
      </w:pPr>
      <w:rPr>
        <w:rFonts w:hint="default"/>
      </w:rPr>
    </w:lvl>
    <w:lvl w:ilvl="5" w:tplc="B828796C">
      <w:numFmt w:val="bullet"/>
      <w:lvlText w:val="•"/>
      <w:lvlJc w:val="left"/>
      <w:pPr>
        <w:ind w:left="4673" w:hanging="360"/>
      </w:pPr>
      <w:rPr>
        <w:rFonts w:hint="default"/>
      </w:rPr>
    </w:lvl>
    <w:lvl w:ilvl="6" w:tplc="8A28B0F2">
      <w:numFmt w:val="bullet"/>
      <w:lvlText w:val="•"/>
      <w:lvlJc w:val="left"/>
      <w:pPr>
        <w:ind w:left="5632" w:hanging="360"/>
      </w:pPr>
      <w:rPr>
        <w:rFonts w:hint="default"/>
      </w:rPr>
    </w:lvl>
    <w:lvl w:ilvl="7" w:tplc="B7CA5506">
      <w:numFmt w:val="bullet"/>
      <w:lvlText w:val="•"/>
      <w:lvlJc w:val="left"/>
      <w:pPr>
        <w:ind w:left="6590" w:hanging="360"/>
      </w:pPr>
      <w:rPr>
        <w:rFonts w:hint="default"/>
      </w:rPr>
    </w:lvl>
    <w:lvl w:ilvl="8" w:tplc="598CCA76">
      <w:numFmt w:val="bullet"/>
      <w:lvlText w:val="•"/>
      <w:lvlJc w:val="left"/>
      <w:pPr>
        <w:ind w:left="7549" w:hanging="360"/>
      </w:pPr>
      <w:rPr>
        <w:rFonts w:hint="default"/>
      </w:rPr>
    </w:lvl>
  </w:abstractNum>
  <w:abstractNum w:abstractNumId="32" w15:restartNumberingAfterBreak="0">
    <w:nsid w:val="71E65942"/>
    <w:multiLevelType w:val="hybridMultilevel"/>
    <w:tmpl w:val="1CCE85B8"/>
    <w:lvl w:ilvl="0" w:tplc="0408000F">
      <w:start w:val="1"/>
      <w:numFmt w:val="decimal"/>
      <w:lvlText w:val="%1."/>
      <w:lvlJc w:val="left"/>
      <w:pPr>
        <w:ind w:left="363" w:hanging="360"/>
      </w:pPr>
    </w:lvl>
    <w:lvl w:ilvl="1" w:tplc="04080019" w:tentative="1">
      <w:start w:val="1"/>
      <w:numFmt w:val="lowerLetter"/>
      <w:lvlText w:val="%2."/>
      <w:lvlJc w:val="left"/>
      <w:pPr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7904591E"/>
    <w:multiLevelType w:val="hybridMultilevel"/>
    <w:tmpl w:val="CD28F7B4"/>
    <w:lvl w:ilvl="0" w:tplc="0408000F">
      <w:start w:val="1"/>
      <w:numFmt w:val="decimal"/>
      <w:lvlText w:val="%1."/>
      <w:lvlJc w:val="left"/>
      <w:pPr>
        <w:ind w:left="1100" w:hanging="360"/>
      </w:pPr>
    </w:lvl>
    <w:lvl w:ilvl="1" w:tplc="04080019" w:tentative="1">
      <w:start w:val="1"/>
      <w:numFmt w:val="lowerLetter"/>
      <w:lvlText w:val="%2."/>
      <w:lvlJc w:val="left"/>
      <w:pPr>
        <w:ind w:left="1820" w:hanging="360"/>
      </w:pPr>
    </w:lvl>
    <w:lvl w:ilvl="2" w:tplc="0408001B" w:tentative="1">
      <w:start w:val="1"/>
      <w:numFmt w:val="lowerRoman"/>
      <w:lvlText w:val="%3."/>
      <w:lvlJc w:val="right"/>
      <w:pPr>
        <w:ind w:left="2540" w:hanging="180"/>
      </w:pPr>
    </w:lvl>
    <w:lvl w:ilvl="3" w:tplc="0408000F" w:tentative="1">
      <w:start w:val="1"/>
      <w:numFmt w:val="decimal"/>
      <w:lvlText w:val="%4."/>
      <w:lvlJc w:val="left"/>
      <w:pPr>
        <w:ind w:left="3260" w:hanging="360"/>
      </w:pPr>
    </w:lvl>
    <w:lvl w:ilvl="4" w:tplc="04080019" w:tentative="1">
      <w:start w:val="1"/>
      <w:numFmt w:val="lowerLetter"/>
      <w:lvlText w:val="%5."/>
      <w:lvlJc w:val="left"/>
      <w:pPr>
        <w:ind w:left="3980" w:hanging="360"/>
      </w:pPr>
    </w:lvl>
    <w:lvl w:ilvl="5" w:tplc="0408001B" w:tentative="1">
      <w:start w:val="1"/>
      <w:numFmt w:val="lowerRoman"/>
      <w:lvlText w:val="%6."/>
      <w:lvlJc w:val="right"/>
      <w:pPr>
        <w:ind w:left="4700" w:hanging="180"/>
      </w:pPr>
    </w:lvl>
    <w:lvl w:ilvl="6" w:tplc="0408000F" w:tentative="1">
      <w:start w:val="1"/>
      <w:numFmt w:val="decimal"/>
      <w:lvlText w:val="%7."/>
      <w:lvlJc w:val="left"/>
      <w:pPr>
        <w:ind w:left="5420" w:hanging="360"/>
      </w:pPr>
    </w:lvl>
    <w:lvl w:ilvl="7" w:tplc="04080019" w:tentative="1">
      <w:start w:val="1"/>
      <w:numFmt w:val="lowerLetter"/>
      <w:lvlText w:val="%8."/>
      <w:lvlJc w:val="left"/>
      <w:pPr>
        <w:ind w:left="6140" w:hanging="360"/>
      </w:pPr>
    </w:lvl>
    <w:lvl w:ilvl="8" w:tplc="0408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4" w15:restartNumberingAfterBreak="0">
    <w:nsid w:val="7BF95035"/>
    <w:multiLevelType w:val="hybridMultilevel"/>
    <w:tmpl w:val="8B9EB7E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55C31"/>
    <w:multiLevelType w:val="multilevel"/>
    <w:tmpl w:val="1E563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051640">
    <w:abstractNumId w:val="0"/>
  </w:num>
  <w:num w:numId="2" w16cid:durableId="1851144904">
    <w:abstractNumId w:val="1"/>
  </w:num>
  <w:num w:numId="3" w16cid:durableId="1662659907">
    <w:abstractNumId w:val="2"/>
  </w:num>
  <w:num w:numId="4" w16cid:durableId="158346895">
    <w:abstractNumId w:val="3"/>
  </w:num>
  <w:num w:numId="5" w16cid:durableId="1343122795">
    <w:abstractNumId w:val="4"/>
  </w:num>
  <w:num w:numId="6" w16cid:durableId="2066760734">
    <w:abstractNumId w:val="5"/>
  </w:num>
  <w:num w:numId="7" w16cid:durableId="1689138047">
    <w:abstractNumId w:val="6"/>
  </w:num>
  <w:num w:numId="8" w16cid:durableId="1220282826">
    <w:abstractNumId w:val="7"/>
  </w:num>
  <w:num w:numId="9" w16cid:durableId="2091003022">
    <w:abstractNumId w:val="8"/>
  </w:num>
  <w:num w:numId="10" w16cid:durableId="378555013">
    <w:abstractNumId w:val="21"/>
  </w:num>
  <w:num w:numId="11" w16cid:durableId="120193500">
    <w:abstractNumId w:val="32"/>
  </w:num>
  <w:num w:numId="12" w16cid:durableId="1015886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9620432">
    <w:abstractNumId w:val="4"/>
  </w:num>
  <w:num w:numId="14" w16cid:durableId="756823304">
    <w:abstractNumId w:val="3"/>
  </w:num>
  <w:num w:numId="15" w16cid:durableId="89489925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8251763">
    <w:abstractNumId w:val="24"/>
  </w:num>
  <w:num w:numId="17" w16cid:durableId="2016182191">
    <w:abstractNumId w:val="19"/>
  </w:num>
  <w:num w:numId="18" w16cid:durableId="493961343">
    <w:abstractNumId w:val="26"/>
  </w:num>
  <w:num w:numId="19" w16cid:durableId="145316990">
    <w:abstractNumId w:val="17"/>
  </w:num>
  <w:num w:numId="20" w16cid:durableId="1361936329">
    <w:abstractNumId w:val="35"/>
  </w:num>
  <w:num w:numId="21" w16cid:durableId="1388988718">
    <w:abstractNumId w:val="15"/>
  </w:num>
  <w:num w:numId="22" w16cid:durableId="748700898">
    <w:abstractNumId w:val="30"/>
  </w:num>
  <w:num w:numId="23" w16cid:durableId="1895849175">
    <w:abstractNumId w:val="14"/>
  </w:num>
  <w:num w:numId="24" w16cid:durableId="1669213560">
    <w:abstractNumId w:val="18"/>
  </w:num>
  <w:num w:numId="25" w16cid:durableId="569196819">
    <w:abstractNumId w:val="31"/>
  </w:num>
  <w:num w:numId="26" w16cid:durableId="1050106100">
    <w:abstractNumId w:val="20"/>
  </w:num>
  <w:num w:numId="27" w16cid:durableId="1096049401">
    <w:abstractNumId w:val="29"/>
  </w:num>
  <w:num w:numId="28" w16cid:durableId="485627979">
    <w:abstractNumId w:val="13"/>
  </w:num>
  <w:num w:numId="29" w16cid:durableId="1301963823">
    <w:abstractNumId w:val="33"/>
  </w:num>
  <w:num w:numId="30" w16cid:durableId="442920245">
    <w:abstractNumId w:val="28"/>
  </w:num>
  <w:num w:numId="31" w16cid:durableId="1929851124">
    <w:abstractNumId w:val="10"/>
  </w:num>
  <w:num w:numId="32" w16cid:durableId="1023091256">
    <w:abstractNumId w:val="22"/>
  </w:num>
  <w:num w:numId="33" w16cid:durableId="2027438454">
    <w:abstractNumId w:val="34"/>
  </w:num>
  <w:num w:numId="34" w16cid:durableId="887372938">
    <w:abstractNumId w:val="11"/>
  </w:num>
  <w:num w:numId="35" w16cid:durableId="1551306321">
    <w:abstractNumId w:val="27"/>
  </w:num>
  <w:num w:numId="36" w16cid:durableId="1314026362">
    <w:abstractNumId w:val="16"/>
  </w:num>
  <w:num w:numId="37" w16cid:durableId="1220554761">
    <w:abstractNumId w:val="9"/>
  </w:num>
  <w:num w:numId="38" w16cid:durableId="1278563091">
    <w:abstractNumId w:val="25"/>
  </w:num>
  <w:num w:numId="39" w16cid:durableId="1466965315">
    <w:abstractNumId w:val="23"/>
  </w:num>
  <w:num w:numId="40" w16cid:durableId="15003887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63"/>
    <w:rsid w:val="00003A18"/>
    <w:rsid w:val="00004C32"/>
    <w:rsid w:val="00011435"/>
    <w:rsid w:val="00016E2E"/>
    <w:rsid w:val="000557F6"/>
    <w:rsid w:val="00055E3F"/>
    <w:rsid w:val="00060CA6"/>
    <w:rsid w:val="0007426C"/>
    <w:rsid w:val="000767CA"/>
    <w:rsid w:val="000773CF"/>
    <w:rsid w:val="00081882"/>
    <w:rsid w:val="000908B3"/>
    <w:rsid w:val="00091EF4"/>
    <w:rsid w:val="0009416F"/>
    <w:rsid w:val="0009544B"/>
    <w:rsid w:val="00096135"/>
    <w:rsid w:val="000A06A7"/>
    <w:rsid w:val="000A482F"/>
    <w:rsid w:val="000A6313"/>
    <w:rsid w:val="000C2830"/>
    <w:rsid w:val="000C3F51"/>
    <w:rsid w:val="000C40D0"/>
    <w:rsid w:val="000C743A"/>
    <w:rsid w:val="000E1021"/>
    <w:rsid w:val="000F5659"/>
    <w:rsid w:val="001008F8"/>
    <w:rsid w:val="001026D8"/>
    <w:rsid w:val="00105C00"/>
    <w:rsid w:val="00107263"/>
    <w:rsid w:val="00110F3E"/>
    <w:rsid w:val="0011280F"/>
    <w:rsid w:val="0011284E"/>
    <w:rsid w:val="00131691"/>
    <w:rsid w:val="001319A9"/>
    <w:rsid w:val="0013454E"/>
    <w:rsid w:val="001353DE"/>
    <w:rsid w:val="00136EDD"/>
    <w:rsid w:val="001436B4"/>
    <w:rsid w:val="00173474"/>
    <w:rsid w:val="00186BB8"/>
    <w:rsid w:val="001944DA"/>
    <w:rsid w:val="001A2910"/>
    <w:rsid w:val="001A2E3A"/>
    <w:rsid w:val="001A48F9"/>
    <w:rsid w:val="001A7D0F"/>
    <w:rsid w:val="001B6BEC"/>
    <w:rsid w:val="001C450A"/>
    <w:rsid w:val="001C777B"/>
    <w:rsid w:val="001E06C0"/>
    <w:rsid w:val="001E299D"/>
    <w:rsid w:val="001E79DF"/>
    <w:rsid w:val="001F07CD"/>
    <w:rsid w:val="001F4F39"/>
    <w:rsid w:val="002031B7"/>
    <w:rsid w:val="00213E79"/>
    <w:rsid w:val="00215E0D"/>
    <w:rsid w:val="002239FE"/>
    <w:rsid w:val="00224515"/>
    <w:rsid w:val="002479C8"/>
    <w:rsid w:val="00251271"/>
    <w:rsid w:val="00254968"/>
    <w:rsid w:val="00256E5F"/>
    <w:rsid w:val="00257D56"/>
    <w:rsid w:val="00275CFD"/>
    <w:rsid w:val="00291736"/>
    <w:rsid w:val="002A2C9A"/>
    <w:rsid w:val="002B2C3B"/>
    <w:rsid w:val="002B5155"/>
    <w:rsid w:val="002C19BF"/>
    <w:rsid w:val="002D38BD"/>
    <w:rsid w:val="002E69AD"/>
    <w:rsid w:val="002F1980"/>
    <w:rsid w:val="002F3C1B"/>
    <w:rsid w:val="002F3F97"/>
    <w:rsid w:val="00304D6A"/>
    <w:rsid w:val="00312D67"/>
    <w:rsid w:val="00313F9D"/>
    <w:rsid w:val="00317546"/>
    <w:rsid w:val="0031799D"/>
    <w:rsid w:val="00325685"/>
    <w:rsid w:val="00325896"/>
    <w:rsid w:val="0033100B"/>
    <w:rsid w:val="00332436"/>
    <w:rsid w:val="00334A07"/>
    <w:rsid w:val="003374E3"/>
    <w:rsid w:val="00343F80"/>
    <w:rsid w:val="003452F1"/>
    <w:rsid w:val="003514E5"/>
    <w:rsid w:val="00360204"/>
    <w:rsid w:val="003605D9"/>
    <w:rsid w:val="0036458C"/>
    <w:rsid w:val="00364A37"/>
    <w:rsid w:val="003666F0"/>
    <w:rsid w:val="0038227E"/>
    <w:rsid w:val="003864BE"/>
    <w:rsid w:val="00391568"/>
    <w:rsid w:val="00396D2D"/>
    <w:rsid w:val="003A3942"/>
    <w:rsid w:val="003A6592"/>
    <w:rsid w:val="003B4EBF"/>
    <w:rsid w:val="003B5CA7"/>
    <w:rsid w:val="003C3BAD"/>
    <w:rsid w:val="003C74FC"/>
    <w:rsid w:val="003D30D4"/>
    <w:rsid w:val="003D49E5"/>
    <w:rsid w:val="003E13E0"/>
    <w:rsid w:val="003E59A6"/>
    <w:rsid w:val="00404095"/>
    <w:rsid w:val="00404B3F"/>
    <w:rsid w:val="00406F93"/>
    <w:rsid w:val="00410A1C"/>
    <w:rsid w:val="00410FE0"/>
    <w:rsid w:val="0042461A"/>
    <w:rsid w:val="00425002"/>
    <w:rsid w:val="004263CF"/>
    <w:rsid w:val="0045163B"/>
    <w:rsid w:val="00467045"/>
    <w:rsid w:val="004824D5"/>
    <w:rsid w:val="00495D77"/>
    <w:rsid w:val="00497836"/>
    <w:rsid w:val="004A2190"/>
    <w:rsid w:val="004A3E1A"/>
    <w:rsid w:val="004A4707"/>
    <w:rsid w:val="004A5A12"/>
    <w:rsid w:val="004A6939"/>
    <w:rsid w:val="004C2E9F"/>
    <w:rsid w:val="004C62A5"/>
    <w:rsid w:val="004C7D1B"/>
    <w:rsid w:val="004D3EB3"/>
    <w:rsid w:val="004E2182"/>
    <w:rsid w:val="004E6152"/>
    <w:rsid w:val="004E74A7"/>
    <w:rsid w:val="004F118A"/>
    <w:rsid w:val="004F1995"/>
    <w:rsid w:val="004F53B9"/>
    <w:rsid w:val="00507A25"/>
    <w:rsid w:val="00521DF9"/>
    <w:rsid w:val="00522AEA"/>
    <w:rsid w:val="005267CB"/>
    <w:rsid w:val="00530F2B"/>
    <w:rsid w:val="005363DD"/>
    <w:rsid w:val="0054561F"/>
    <w:rsid w:val="00565174"/>
    <w:rsid w:val="005669A8"/>
    <w:rsid w:val="00566F41"/>
    <w:rsid w:val="00572C07"/>
    <w:rsid w:val="00577A6B"/>
    <w:rsid w:val="00581D5D"/>
    <w:rsid w:val="00591427"/>
    <w:rsid w:val="005964A5"/>
    <w:rsid w:val="0059744B"/>
    <w:rsid w:val="00597C46"/>
    <w:rsid w:val="005D1EC2"/>
    <w:rsid w:val="005D20E2"/>
    <w:rsid w:val="005E2E73"/>
    <w:rsid w:val="005E51D8"/>
    <w:rsid w:val="005E581D"/>
    <w:rsid w:val="005E754E"/>
    <w:rsid w:val="005F1164"/>
    <w:rsid w:val="00603244"/>
    <w:rsid w:val="00604218"/>
    <w:rsid w:val="00607B2F"/>
    <w:rsid w:val="00610F91"/>
    <w:rsid w:val="006164DF"/>
    <w:rsid w:val="006169B8"/>
    <w:rsid w:val="00617F6C"/>
    <w:rsid w:val="00623DC8"/>
    <w:rsid w:val="00626263"/>
    <w:rsid w:val="006266AE"/>
    <w:rsid w:val="006422A5"/>
    <w:rsid w:val="006422D3"/>
    <w:rsid w:val="00646343"/>
    <w:rsid w:val="00663D05"/>
    <w:rsid w:val="00665411"/>
    <w:rsid w:val="006664C8"/>
    <w:rsid w:val="006735FF"/>
    <w:rsid w:val="00674156"/>
    <w:rsid w:val="00674EBC"/>
    <w:rsid w:val="00676ECB"/>
    <w:rsid w:val="00682886"/>
    <w:rsid w:val="006858A9"/>
    <w:rsid w:val="006865B9"/>
    <w:rsid w:val="00696756"/>
    <w:rsid w:val="006A6225"/>
    <w:rsid w:val="006C3B76"/>
    <w:rsid w:val="006D0E70"/>
    <w:rsid w:val="006E5D98"/>
    <w:rsid w:val="006F6F88"/>
    <w:rsid w:val="006F7A20"/>
    <w:rsid w:val="00715D3A"/>
    <w:rsid w:val="00717DC4"/>
    <w:rsid w:val="007214B6"/>
    <w:rsid w:val="00723A3C"/>
    <w:rsid w:val="00723AD0"/>
    <w:rsid w:val="00724F77"/>
    <w:rsid w:val="007321D3"/>
    <w:rsid w:val="007349A0"/>
    <w:rsid w:val="00742C72"/>
    <w:rsid w:val="00752A03"/>
    <w:rsid w:val="00773009"/>
    <w:rsid w:val="00773BEF"/>
    <w:rsid w:val="0077470F"/>
    <w:rsid w:val="00795A82"/>
    <w:rsid w:val="007974FC"/>
    <w:rsid w:val="007B2371"/>
    <w:rsid w:val="007E648F"/>
    <w:rsid w:val="007E6F7F"/>
    <w:rsid w:val="007E7F7E"/>
    <w:rsid w:val="007F3BC3"/>
    <w:rsid w:val="008005DC"/>
    <w:rsid w:val="0080642E"/>
    <w:rsid w:val="0080798E"/>
    <w:rsid w:val="00812071"/>
    <w:rsid w:val="00813E19"/>
    <w:rsid w:val="008205B2"/>
    <w:rsid w:val="0082494D"/>
    <w:rsid w:val="00833F05"/>
    <w:rsid w:val="0083425F"/>
    <w:rsid w:val="0084716C"/>
    <w:rsid w:val="00855014"/>
    <w:rsid w:val="00860781"/>
    <w:rsid w:val="00865CBB"/>
    <w:rsid w:val="00890C68"/>
    <w:rsid w:val="0089396E"/>
    <w:rsid w:val="00894678"/>
    <w:rsid w:val="008A5051"/>
    <w:rsid w:val="008D2B67"/>
    <w:rsid w:val="008D5A72"/>
    <w:rsid w:val="008E24BE"/>
    <w:rsid w:val="008E65F5"/>
    <w:rsid w:val="008F28CD"/>
    <w:rsid w:val="0090660B"/>
    <w:rsid w:val="00913530"/>
    <w:rsid w:val="0091493F"/>
    <w:rsid w:val="0092255C"/>
    <w:rsid w:val="009248E7"/>
    <w:rsid w:val="00933D1A"/>
    <w:rsid w:val="00934D05"/>
    <w:rsid w:val="0094333C"/>
    <w:rsid w:val="0095500D"/>
    <w:rsid w:val="00960496"/>
    <w:rsid w:val="00967CB7"/>
    <w:rsid w:val="00973343"/>
    <w:rsid w:val="00980488"/>
    <w:rsid w:val="00982824"/>
    <w:rsid w:val="009831EC"/>
    <w:rsid w:val="00983F06"/>
    <w:rsid w:val="00990E41"/>
    <w:rsid w:val="009915A2"/>
    <w:rsid w:val="009A2DB4"/>
    <w:rsid w:val="009A3418"/>
    <w:rsid w:val="009A398A"/>
    <w:rsid w:val="009B2D0D"/>
    <w:rsid w:val="009C10B6"/>
    <w:rsid w:val="009D10AF"/>
    <w:rsid w:val="009D16D9"/>
    <w:rsid w:val="009D53F4"/>
    <w:rsid w:val="009D75F5"/>
    <w:rsid w:val="009E0E70"/>
    <w:rsid w:val="009E5709"/>
    <w:rsid w:val="009E79FB"/>
    <w:rsid w:val="00A13544"/>
    <w:rsid w:val="00A24089"/>
    <w:rsid w:val="00A279BF"/>
    <w:rsid w:val="00A31E95"/>
    <w:rsid w:val="00A35541"/>
    <w:rsid w:val="00A407B2"/>
    <w:rsid w:val="00A51E34"/>
    <w:rsid w:val="00A51F64"/>
    <w:rsid w:val="00A538F2"/>
    <w:rsid w:val="00A65EED"/>
    <w:rsid w:val="00A71CED"/>
    <w:rsid w:val="00A741CF"/>
    <w:rsid w:val="00A77B45"/>
    <w:rsid w:val="00A83C58"/>
    <w:rsid w:val="00A86929"/>
    <w:rsid w:val="00AA7FA0"/>
    <w:rsid w:val="00AB07C3"/>
    <w:rsid w:val="00AB4BD2"/>
    <w:rsid w:val="00AB7FBF"/>
    <w:rsid w:val="00AC663F"/>
    <w:rsid w:val="00AE784E"/>
    <w:rsid w:val="00AF55E4"/>
    <w:rsid w:val="00B010F3"/>
    <w:rsid w:val="00B039D6"/>
    <w:rsid w:val="00B10D2F"/>
    <w:rsid w:val="00B21F8B"/>
    <w:rsid w:val="00B22FB9"/>
    <w:rsid w:val="00B277FA"/>
    <w:rsid w:val="00B319BB"/>
    <w:rsid w:val="00B3297C"/>
    <w:rsid w:val="00B374E6"/>
    <w:rsid w:val="00B37682"/>
    <w:rsid w:val="00B60EDE"/>
    <w:rsid w:val="00B61B58"/>
    <w:rsid w:val="00B62CE8"/>
    <w:rsid w:val="00B654B4"/>
    <w:rsid w:val="00B66AC7"/>
    <w:rsid w:val="00B7364D"/>
    <w:rsid w:val="00B7634A"/>
    <w:rsid w:val="00B775CF"/>
    <w:rsid w:val="00B9606F"/>
    <w:rsid w:val="00BA0F09"/>
    <w:rsid w:val="00BA5D8F"/>
    <w:rsid w:val="00BA6EFF"/>
    <w:rsid w:val="00BB0041"/>
    <w:rsid w:val="00BB0CF1"/>
    <w:rsid w:val="00BB2000"/>
    <w:rsid w:val="00BB36BE"/>
    <w:rsid w:val="00BB6069"/>
    <w:rsid w:val="00BC5185"/>
    <w:rsid w:val="00BC5AF9"/>
    <w:rsid w:val="00BF43EA"/>
    <w:rsid w:val="00BF621B"/>
    <w:rsid w:val="00C05737"/>
    <w:rsid w:val="00C07877"/>
    <w:rsid w:val="00C10436"/>
    <w:rsid w:val="00C12678"/>
    <w:rsid w:val="00C153B6"/>
    <w:rsid w:val="00C157AD"/>
    <w:rsid w:val="00C174BD"/>
    <w:rsid w:val="00C230D9"/>
    <w:rsid w:val="00C3138E"/>
    <w:rsid w:val="00C31865"/>
    <w:rsid w:val="00C45B6D"/>
    <w:rsid w:val="00C473A6"/>
    <w:rsid w:val="00C4785D"/>
    <w:rsid w:val="00C536F3"/>
    <w:rsid w:val="00C55E89"/>
    <w:rsid w:val="00C65DA7"/>
    <w:rsid w:val="00C828BC"/>
    <w:rsid w:val="00C85626"/>
    <w:rsid w:val="00C97260"/>
    <w:rsid w:val="00CA3674"/>
    <w:rsid w:val="00CA442A"/>
    <w:rsid w:val="00CA6B07"/>
    <w:rsid w:val="00CB23C7"/>
    <w:rsid w:val="00CB2A1C"/>
    <w:rsid w:val="00CB643A"/>
    <w:rsid w:val="00CC1F0D"/>
    <w:rsid w:val="00CC45CE"/>
    <w:rsid w:val="00CC63C2"/>
    <w:rsid w:val="00CC7A9A"/>
    <w:rsid w:val="00CD275B"/>
    <w:rsid w:val="00CE372B"/>
    <w:rsid w:val="00CE6CAA"/>
    <w:rsid w:val="00D14C63"/>
    <w:rsid w:val="00D1598D"/>
    <w:rsid w:val="00D20B60"/>
    <w:rsid w:val="00D22D30"/>
    <w:rsid w:val="00D36AFD"/>
    <w:rsid w:val="00D37454"/>
    <w:rsid w:val="00D42409"/>
    <w:rsid w:val="00D52DC6"/>
    <w:rsid w:val="00D64E08"/>
    <w:rsid w:val="00D80A77"/>
    <w:rsid w:val="00D833C7"/>
    <w:rsid w:val="00D8512B"/>
    <w:rsid w:val="00D908E7"/>
    <w:rsid w:val="00DA0F24"/>
    <w:rsid w:val="00DA6C7D"/>
    <w:rsid w:val="00DC5667"/>
    <w:rsid w:val="00DD240F"/>
    <w:rsid w:val="00DD60EA"/>
    <w:rsid w:val="00DE186D"/>
    <w:rsid w:val="00DE207A"/>
    <w:rsid w:val="00DE36DF"/>
    <w:rsid w:val="00DE4B22"/>
    <w:rsid w:val="00DE7C7C"/>
    <w:rsid w:val="00DF5DBF"/>
    <w:rsid w:val="00DF6883"/>
    <w:rsid w:val="00E17C26"/>
    <w:rsid w:val="00E216FD"/>
    <w:rsid w:val="00E27D40"/>
    <w:rsid w:val="00E30533"/>
    <w:rsid w:val="00E41365"/>
    <w:rsid w:val="00E609F7"/>
    <w:rsid w:val="00E74485"/>
    <w:rsid w:val="00E74772"/>
    <w:rsid w:val="00E8307E"/>
    <w:rsid w:val="00E83CC3"/>
    <w:rsid w:val="00E8665C"/>
    <w:rsid w:val="00E92E83"/>
    <w:rsid w:val="00E92FCA"/>
    <w:rsid w:val="00E93A06"/>
    <w:rsid w:val="00E93D29"/>
    <w:rsid w:val="00EA4F70"/>
    <w:rsid w:val="00ED2A07"/>
    <w:rsid w:val="00ED33E0"/>
    <w:rsid w:val="00ED464B"/>
    <w:rsid w:val="00EE4AA0"/>
    <w:rsid w:val="00EE7C5C"/>
    <w:rsid w:val="00F0247C"/>
    <w:rsid w:val="00F203E0"/>
    <w:rsid w:val="00F24049"/>
    <w:rsid w:val="00F2670B"/>
    <w:rsid w:val="00F40B4C"/>
    <w:rsid w:val="00F53466"/>
    <w:rsid w:val="00F6023B"/>
    <w:rsid w:val="00F614CC"/>
    <w:rsid w:val="00F61F1A"/>
    <w:rsid w:val="00F65607"/>
    <w:rsid w:val="00F662B8"/>
    <w:rsid w:val="00F70329"/>
    <w:rsid w:val="00F70CC9"/>
    <w:rsid w:val="00F71DB5"/>
    <w:rsid w:val="00F76986"/>
    <w:rsid w:val="00F77A1D"/>
    <w:rsid w:val="00F83935"/>
    <w:rsid w:val="00F84C20"/>
    <w:rsid w:val="00F861B6"/>
    <w:rsid w:val="00F866A5"/>
    <w:rsid w:val="00F9267F"/>
    <w:rsid w:val="00F926B0"/>
    <w:rsid w:val="00F971D8"/>
    <w:rsid w:val="00FA65DE"/>
    <w:rsid w:val="00FB0B70"/>
    <w:rsid w:val="00FC5DE1"/>
    <w:rsid w:val="00FD1A09"/>
    <w:rsid w:val="00FD3DDB"/>
    <w:rsid w:val="00FD5827"/>
    <w:rsid w:val="00FE201D"/>
    <w:rsid w:val="00FE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A66F26"/>
  <w15:docId w15:val="{A88837F2-B85B-48AA-B2DF-2EDC9934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B07"/>
    <w:pPr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qFormat/>
    <w:rsid w:val="00CA6B07"/>
    <w:pPr>
      <w:keepNext/>
      <w:ind w:right="-58"/>
      <w:jc w:val="both"/>
      <w:outlineLvl w:val="0"/>
    </w:pPr>
    <w:rPr>
      <w:rFonts w:ascii="Arial" w:hAnsi="Arial" w:cs="Arial"/>
      <w:sz w:val="24"/>
      <w:szCs w:val="24"/>
      <w:u w:val="single"/>
    </w:rPr>
  </w:style>
  <w:style w:type="paragraph" w:styleId="2">
    <w:name w:val="heading 2"/>
    <w:basedOn w:val="a"/>
    <w:next w:val="a"/>
    <w:uiPriority w:val="99"/>
    <w:qFormat/>
    <w:rsid w:val="00CA6B07"/>
    <w:pPr>
      <w:keepNext/>
      <w:numPr>
        <w:ilvl w:val="1"/>
        <w:numId w:val="1"/>
      </w:numPr>
      <w:ind w:left="0" w:right="-58" w:firstLine="0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CA6B07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rsid w:val="00CA6B07"/>
    <w:pPr>
      <w:keepNext/>
      <w:numPr>
        <w:ilvl w:val="3"/>
        <w:numId w:val="1"/>
      </w:numPr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A6B07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uiPriority w:val="99"/>
    <w:qFormat/>
    <w:rsid w:val="00CA6B07"/>
    <w:pPr>
      <w:keepNext/>
      <w:numPr>
        <w:ilvl w:val="5"/>
        <w:numId w:val="1"/>
      </w:numPr>
      <w:ind w:left="0" w:right="-52" w:firstLine="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CA6B07"/>
    <w:pPr>
      <w:keepNext/>
      <w:numPr>
        <w:ilvl w:val="6"/>
        <w:numId w:val="1"/>
      </w:numPr>
      <w:ind w:left="0" w:right="-52" w:firstLine="0"/>
      <w:outlineLvl w:val="6"/>
    </w:pPr>
    <w:rPr>
      <w:rFonts w:ascii="Arial Narrow" w:eastAsia="Arial Unicode MS" w:hAnsi="Arial Narrow" w:cs="Arial Unicode MS"/>
      <w:b/>
      <w:sz w:val="22"/>
    </w:rPr>
  </w:style>
  <w:style w:type="paragraph" w:styleId="8">
    <w:name w:val="heading 8"/>
    <w:basedOn w:val="a"/>
    <w:next w:val="a"/>
    <w:qFormat/>
    <w:rsid w:val="00CA6B07"/>
    <w:pPr>
      <w:keepNext/>
      <w:numPr>
        <w:ilvl w:val="7"/>
        <w:numId w:val="1"/>
      </w:numPr>
      <w:ind w:left="0" w:right="-52" w:firstLine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CA6B07"/>
    <w:pPr>
      <w:keepNext/>
      <w:numPr>
        <w:ilvl w:val="8"/>
        <w:numId w:val="1"/>
      </w:numPr>
      <w:ind w:left="0" w:right="-52" w:firstLine="0"/>
      <w:jc w:val="center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CA6B07"/>
    <w:rPr>
      <w:rFonts w:ascii="Symbol" w:hAnsi="Symbol" w:cs="Symbol"/>
    </w:rPr>
  </w:style>
  <w:style w:type="character" w:customStyle="1" w:styleId="WW8Num4z0">
    <w:name w:val="WW8Num4z0"/>
    <w:rsid w:val="00CA6B07"/>
    <w:rPr>
      <w:rFonts w:ascii="Symbol" w:hAnsi="Symbol" w:cs="Symbol"/>
    </w:rPr>
  </w:style>
  <w:style w:type="character" w:customStyle="1" w:styleId="WW8Num5z0">
    <w:name w:val="WW8Num5z0"/>
    <w:rsid w:val="00CA6B07"/>
    <w:rPr>
      <w:rFonts w:ascii="Tahoma" w:hAnsi="Tahoma" w:cs="Times New Roman"/>
      <w:b/>
    </w:rPr>
  </w:style>
  <w:style w:type="character" w:customStyle="1" w:styleId="WW8Num8z0">
    <w:name w:val="WW8Num8z0"/>
    <w:rsid w:val="00CA6B07"/>
    <w:rPr>
      <w:rFonts w:cs="Times New Roman"/>
      <w:b/>
    </w:rPr>
  </w:style>
  <w:style w:type="character" w:customStyle="1" w:styleId="WW8Num9z1">
    <w:name w:val="WW8Num9z1"/>
    <w:rsid w:val="00CA6B07"/>
    <w:rPr>
      <w:b/>
    </w:rPr>
  </w:style>
  <w:style w:type="character" w:customStyle="1" w:styleId="10">
    <w:name w:val="Προεπιλεγμένη γραμματοσειρά1"/>
    <w:rsid w:val="00CA6B07"/>
  </w:style>
  <w:style w:type="character" w:customStyle="1" w:styleId="1Char">
    <w:name w:val="Επικεφαλίδα 1 Char"/>
    <w:basedOn w:val="10"/>
    <w:rsid w:val="00CA6B07"/>
    <w:rPr>
      <w:rFonts w:ascii="Arial" w:eastAsia="Times New Roman" w:hAnsi="Arial" w:cs="Arial"/>
      <w:sz w:val="24"/>
      <w:szCs w:val="24"/>
      <w:u w:val="single"/>
      <w:lang w:eastAsia="zh-CN"/>
    </w:rPr>
  </w:style>
  <w:style w:type="character" w:customStyle="1" w:styleId="2Char">
    <w:name w:val="Επικεφαλίδα 2 Char"/>
    <w:basedOn w:val="10"/>
    <w:rsid w:val="00CA6B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Char">
    <w:name w:val="Επικεφαλίδα 3 Char"/>
    <w:basedOn w:val="10"/>
    <w:rsid w:val="00CA6B07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4Char">
    <w:name w:val="Επικεφαλίδα 4 Char"/>
    <w:basedOn w:val="10"/>
    <w:rsid w:val="00CA6B0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5Char">
    <w:name w:val="Επικεφαλίδα 5 Char"/>
    <w:basedOn w:val="10"/>
    <w:rsid w:val="00CA6B07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6Char">
    <w:name w:val="Επικεφαλίδα 6 Char"/>
    <w:basedOn w:val="10"/>
    <w:rsid w:val="00CA6B0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7Char">
    <w:name w:val="Επικεφαλίδα 7 Char"/>
    <w:basedOn w:val="10"/>
    <w:rsid w:val="00CA6B07"/>
    <w:rPr>
      <w:rFonts w:ascii="Arial Narrow" w:eastAsia="Arial Unicode MS" w:hAnsi="Arial Narrow" w:cs="Arial Unicode MS"/>
      <w:b/>
      <w:szCs w:val="20"/>
      <w:lang w:eastAsia="zh-CN"/>
    </w:rPr>
  </w:style>
  <w:style w:type="character" w:customStyle="1" w:styleId="8Char">
    <w:name w:val="Επικεφαλίδα 8 Char"/>
    <w:basedOn w:val="10"/>
    <w:rsid w:val="00CA6B0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9Char">
    <w:name w:val="Επικεφαλίδα 9 Char"/>
    <w:basedOn w:val="10"/>
    <w:rsid w:val="00CA6B07"/>
    <w:rPr>
      <w:rFonts w:ascii="Times New Roman" w:eastAsia="Times New Roman" w:hAnsi="Times New Roman" w:cs="Times New Roman"/>
      <w:b/>
      <w:bCs/>
      <w:szCs w:val="20"/>
      <w:lang w:eastAsia="zh-CN"/>
    </w:rPr>
  </w:style>
  <w:style w:type="character" w:customStyle="1" w:styleId="Char">
    <w:name w:val="Σώμα κειμένου Char"/>
    <w:basedOn w:val="10"/>
    <w:rsid w:val="00CA6B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Κεφαλίδα Char"/>
    <w:basedOn w:val="10"/>
    <w:uiPriority w:val="99"/>
    <w:rsid w:val="00CA6B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-">
    <w:name w:val="Hyperlink"/>
    <w:basedOn w:val="10"/>
    <w:rsid w:val="00CA6B07"/>
    <w:rPr>
      <w:color w:val="0000FF"/>
      <w:u w:val="single"/>
    </w:rPr>
  </w:style>
  <w:style w:type="character" w:customStyle="1" w:styleId="Char1">
    <w:name w:val="Κείμενο πλαισίου Char"/>
    <w:basedOn w:val="10"/>
    <w:rsid w:val="00CA6B0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CA6B07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a4">
    <w:name w:val="Body Text"/>
    <w:basedOn w:val="a"/>
    <w:rsid w:val="00CA6B07"/>
    <w:pPr>
      <w:ind w:right="-58"/>
      <w:jc w:val="both"/>
    </w:pPr>
    <w:rPr>
      <w:sz w:val="24"/>
      <w:szCs w:val="24"/>
    </w:rPr>
  </w:style>
  <w:style w:type="paragraph" w:styleId="a5">
    <w:name w:val="List"/>
    <w:basedOn w:val="a4"/>
    <w:rsid w:val="00CA6B07"/>
    <w:rPr>
      <w:rFonts w:cs="Lohit Hindi"/>
    </w:rPr>
  </w:style>
  <w:style w:type="paragraph" w:styleId="a6">
    <w:name w:val="caption"/>
    <w:basedOn w:val="a"/>
    <w:qFormat/>
    <w:rsid w:val="00CA6B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7">
    <w:name w:val="Ευρετήριο"/>
    <w:basedOn w:val="a"/>
    <w:rsid w:val="00CA6B07"/>
    <w:pPr>
      <w:suppressLineNumbers/>
    </w:pPr>
    <w:rPr>
      <w:rFonts w:cs="Lohit Hindi"/>
    </w:rPr>
  </w:style>
  <w:style w:type="paragraph" w:styleId="a8">
    <w:name w:val="header"/>
    <w:basedOn w:val="a"/>
    <w:uiPriority w:val="99"/>
    <w:rsid w:val="00CA6B07"/>
  </w:style>
  <w:style w:type="paragraph" w:styleId="a9">
    <w:name w:val="List Paragraph"/>
    <w:basedOn w:val="a"/>
    <w:uiPriority w:val="99"/>
    <w:qFormat/>
    <w:rsid w:val="00CA6B07"/>
    <w:pPr>
      <w:ind w:left="720"/>
    </w:pPr>
  </w:style>
  <w:style w:type="paragraph" w:customStyle="1" w:styleId="21">
    <w:name w:val="Σώμα κείμενου με εσοχή 21"/>
    <w:basedOn w:val="a"/>
    <w:rsid w:val="00CA6B07"/>
    <w:pPr>
      <w:spacing w:after="120" w:line="480" w:lineRule="auto"/>
      <w:ind w:left="283"/>
    </w:pPr>
  </w:style>
  <w:style w:type="paragraph" w:customStyle="1" w:styleId="11">
    <w:name w:val="Χωρίς διάστιχο1"/>
    <w:rsid w:val="00CA6B07"/>
    <w:pPr>
      <w:suppressAutoHyphens/>
    </w:pPr>
    <w:rPr>
      <w:rFonts w:ascii="Calibri" w:hAnsi="Calibri" w:cs="Calibri"/>
      <w:kern w:val="1"/>
      <w:sz w:val="22"/>
      <w:szCs w:val="22"/>
      <w:lang w:val="en-US" w:eastAsia="zh-CN"/>
    </w:rPr>
  </w:style>
  <w:style w:type="paragraph" w:customStyle="1" w:styleId="-1">
    <w:name w:val="Κείμενο - 1"/>
    <w:rsid w:val="00CA6B07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/>
      <w:color w:val="000000"/>
      <w:kern w:val="1"/>
      <w:sz w:val="24"/>
      <w:lang w:eastAsia="zh-CN"/>
    </w:rPr>
  </w:style>
  <w:style w:type="paragraph" w:styleId="aa">
    <w:name w:val="Balloon Text"/>
    <w:basedOn w:val="a"/>
    <w:rsid w:val="00CA6B07"/>
    <w:rPr>
      <w:rFonts w:ascii="Tahoma" w:hAnsi="Tahoma" w:cs="Tahoma"/>
      <w:sz w:val="16"/>
      <w:szCs w:val="16"/>
    </w:rPr>
  </w:style>
  <w:style w:type="paragraph" w:customStyle="1" w:styleId="ab">
    <w:name w:val="Περιεχόμενα πλαισίου"/>
    <w:basedOn w:val="a4"/>
    <w:rsid w:val="00CA6B07"/>
  </w:style>
  <w:style w:type="paragraph" w:customStyle="1" w:styleId="ac">
    <w:name w:val="Περιεχόμενα πίνακα"/>
    <w:basedOn w:val="a"/>
    <w:rsid w:val="00CA6B07"/>
    <w:pPr>
      <w:suppressLineNumbers/>
    </w:pPr>
  </w:style>
  <w:style w:type="paragraph" w:customStyle="1" w:styleId="ad">
    <w:name w:val="Επικεφαλίδα πίνακα"/>
    <w:basedOn w:val="ac"/>
    <w:rsid w:val="00CA6B07"/>
    <w:pPr>
      <w:jc w:val="center"/>
    </w:pPr>
    <w:rPr>
      <w:b/>
      <w:bCs/>
    </w:rPr>
  </w:style>
  <w:style w:type="paragraph" w:styleId="ae">
    <w:name w:val="footer"/>
    <w:basedOn w:val="a"/>
    <w:link w:val="Char2"/>
    <w:uiPriority w:val="99"/>
    <w:unhideWhenUsed/>
    <w:rsid w:val="00AF55E4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e"/>
    <w:uiPriority w:val="99"/>
    <w:rsid w:val="00AF55E4"/>
    <w:rPr>
      <w:lang w:eastAsia="zh-CN"/>
    </w:rPr>
  </w:style>
  <w:style w:type="character" w:styleId="af">
    <w:name w:val="line number"/>
    <w:basedOn w:val="a0"/>
    <w:uiPriority w:val="99"/>
    <w:semiHidden/>
    <w:unhideWhenUsed/>
    <w:rsid w:val="0083425F"/>
  </w:style>
  <w:style w:type="paragraph" w:styleId="Web">
    <w:name w:val="Normal (Web)"/>
    <w:basedOn w:val="a"/>
    <w:uiPriority w:val="99"/>
    <w:unhideWhenUsed/>
    <w:rsid w:val="00D8512B"/>
    <w:pPr>
      <w:suppressAutoHyphens w:val="0"/>
      <w:autoSpaceDE/>
      <w:spacing w:before="100" w:beforeAutospacing="1" w:after="100" w:afterAutospacing="1"/>
    </w:pPr>
    <w:rPr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8512B"/>
  </w:style>
  <w:style w:type="table" w:styleId="af0">
    <w:name w:val="Table Grid"/>
    <w:basedOn w:val="a1"/>
    <w:uiPriority w:val="39"/>
    <w:rsid w:val="00CB2A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Σώμα κειμένου (2)_"/>
    <w:basedOn w:val="a0"/>
    <w:link w:val="22"/>
    <w:rsid w:val="00E93D29"/>
    <w:rPr>
      <w:rFonts w:ascii="Calibri" w:eastAsia="Calibri" w:hAnsi="Calibri" w:cs="Calibri"/>
      <w:shd w:val="clear" w:color="auto" w:fill="FFFFFF"/>
    </w:rPr>
  </w:style>
  <w:style w:type="paragraph" w:customStyle="1" w:styleId="22">
    <w:name w:val="Σώμα κειμένου (2)"/>
    <w:basedOn w:val="a"/>
    <w:link w:val="20"/>
    <w:rsid w:val="00E93D29"/>
    <w:pPr>
      <w:widowControl w:val="0"/>
      <w:shd w:val="clear" w:color="auto" w:fill="FFFFFF"/>
      <w:suppressAutoHyphens w:val="0"/>
      <w:autoSpaceDE/>
      <w:spacing w:before="120" w:after="360" w:line="0" w:lineRule="atLeast"/>
      <w:ind w:hanging="620"/>
      <w:jc w:val="center"/>
    </w:pPr>
    <w:rPr>
      <w:rFonts w:ascii="Calibri" w:eastAsia="Calibri" w:hAnsi="Calibri" w:cs="Calibri"/>
      <w:lang w:eastAsia="el-GR"/>
    </w:rPr>
  </w:style>
  <w:style w:type="paragraph" w:styleId="af1">
    <w:name w:val="No Spacing"/>
    <w:uiPriority w:val="99"/>
    <w:qFormat/>
    <w:rsid w:val="006422A5"/>
    <w:pPr>
      <w:suppressAutoHyphens/>
    </w:pPr>
    <w:rPr>
      <w:rFonts w:ascii="Calibri" w:hAnsi="Calibri"/>
      <w:sz w:val="22"/>
      <w:szCs w:val="22"/>
      <w:lang w:val="en-US" w:eastAsia="zh-CN"/>
    </w:rPr>
  </w:style>
  <w:style w:type="character" w:styleId="-0">
    <w:name w:val="FollowedHyperlink"/>
    <w:basedOn w:val="a0"/>
    <w:uiPriority w:val="99"/>
    <w:semiHidden/>
    <w:unhideWhenUsed/>
    <w:rsid w:val="00E93A06"/>
    <w:rPr>
      <w:color w:val="800080" w:themeColor="followedHyperlink"/>
      <w:u w:val="single"/>
    </w:rPr>
  </w:style>
  <w:style w:type="character" w:styleId="af2">
    <w:name w:val="Emphasis"/>
    <w:basedOn w:val="a0"/>
    <w:uiPriority w:val="20"/>
    <w:qFormat/>
    <w:rsid w:val="00BF43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3F8C2-3AD6-4BB5-833D-FBBCE253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Links>
    <vt:vector size="12" baseType="variant">
      <vt:variant>
        <vt:i4>3080259</vt:i4>
      </vt:variant>
      <vt:variant>
        <vt:i4>3</vt:i4>
      </vt:variant>
      <vt:variant>
        <vt:i4>0</vt:i4>
      </vt:variant>
      <vt:variant>
        <vt:i4>5</vt:i4>
      </vt:variant>
      <vt:variant>
        <vt:lpwstr>http://ypeka.plexscape.com/FileSystem/Uploads/XUWWTP/GR232001014/Files/ΠΕΡΙΒΑΛΛ%20ΟΡΟΙ%20ΒΙΟΛ%202010.pdf</vt:lpwstr>
      </vt:variant>
      <vt:variant>
        <vt:lpwstr/>
      </vt:variant>
      <vt:variant>
        <vt:i4>4980861</vt:i4>
      </vt:variant>
      <vt:variant>
        <vt:i4>0</vt:i4>
      </vt:variant>
      <vt:variant>
        <vt:i4>0</vt:i4>
      </vt:variant>
      <vt:variant>
        <vt:i4>5</vt:i4>
      </vt:variant>
      <vt:variant>
        <vt:lpwstr>http://www.deyap.gr/environment/epeksergasia_lymaton.pdf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</dc:creator>
  <cp:lastModifiedBy>Παναγιώτης Δίνιας</cp:lastModifiedBy>
  <cp:revision>35</cp:revision>
  <cp:lastPrinted>2022-07-20T07:19:00Z</cp:lastPrinted>
  <dcterms:created xsi:type="dcterms:W3CDTF">2022-09-06T07:10:00Z</dcterms:created>
  <dcterms:modified xsi:type="dcterms:W3CDTF">2022-12-02T09:57:00Z</dcterms:modified>
</cp:coreProperties>
</file>